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77EC5" w14:textId="42EF7EBD" w:rsidR="0020483D" w:rsidRDefault="00C403BD" w:rsidP="0020483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380AE4D" wp14:editId="5154F2B2">
            <wp:extent cx="419100" cy="447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73C7C" w14:textId="77777777" w:rsidR="0020483D" w:rsidRDefault="0020483D" w:rsidP="0020483D">
      <w:pPr>
        <w:jc w:val="center"/>
        <w:rPr>
          <w:noProof/>
        </w:rPr>
      </w:pPr>
    </w:p>
    <w:p w14:paraId="6C8830B1" w14:textId="77777777" w:rsidR="004B6FFE" w:rsidRPr="00132A93" w:rsidRDefault="004B6FFE" w:rsidP="004B6FFE">
      <w:pPr>
        <w:spacing w:line="360" w:lineRule="auto"/>
        <w:jc w:val="center"/>
        <w:rPr>
          <w:noProof/>
          <w:sz w:val="22"/>
          <w:szCs w:val="22"/>
        </w:rPr>
      </w:pPr>
      <w:r w:rsidRPr="00132A93">
        <w:rPr>
          <w:noProof/>
          <w:sz w:val="22"/>
          <w:szCs w:val="22"/>
        </w:rPr>
        <w:t xml:space="preserve">МИНИСТЕРСТВО НАУКИ </w:t>
      </w:r>
      <w:r>
        <w:rPr>
          <w:noProof/>
          <w:sz w:val="22"/>
          <w:szCs w:val="22"/>
        </w:rPr>
        <w:t xml:space="preserve"> И ВЫСШЕГО </w:t>
      </w:r>
      <w:r w:rsidRPr="00132A93">
        <w:rPr>
          <w:noProof/>
          <w:sz w:val="22"/>
          <w:szCs w:val="22"/>
        </w:rPr>
        <w:t>ОБРАЗОВАНИЯ  РОССИЙСКОЙ ФЕДЕРАЦИИ</w:t>
      </w:r>
    </w:p>
    <w:p w14:paraId="3FC0F9BA" w14:textId="77777777" w:rsidR="0020483D" w:rsidRPr="00132A93" w:rsidRDefault="0020483D" w:rsidP="0020483D">
      <w:pPr>
        <w:spacing w:line="360" w:lineRule="auto"/>
        <w:jc w:val="center"/>
        <w:rPr>
          <w:noProof/>
          <w:sz w:val="22"/>
          <w:szCs w:val="22"/>
        </w:rPr>
      </w:pPr>
      <w:r w:rsidRPr="00132A93">
        <w:rPr>
          <w:noProof/>
          <w:sz w:val="22"/>
          <w:szCs w:val="22"/>
        </w:rPr>
        <w:t>ФЕДЕРАЛЬНОЕ ГОСУДАРСТВЕННОЕ БЮДЖЕТНОЕ ОБРАЗОВАТЕЛЬНОЕ УЧРЕЖДЕНИЕ ВЫСШЕГО ПРОФЕССИОНАЛЬНОГО ОБРАЗОВАНИЯ</w:t>
      </w:r>
    </w:p>
    <w:p w14:paraId="69391F1F" w14:textId="77777777" w:rsidR="0020483D" w:rsidRPr="00132A93" w:rsidRDefault="0020483D" w:rsidP="0020483D">
      <w:pPr>
        <w:spacing w:line="360" w:lineRule="auto"/>
        <w:jc w:val="center"/>
        <w:rPr>
          <w:b/>
          <w:noProof/>
        </w:rPr>
      </w:pPr>
      <w:r w:rsidRPr="00132A93">
        <w:rPr>
          <w:b/>
          <w:noProof/>
        </w:rPr>
        <w:t>«Донской государственный технический университет»</w:t>
      </w:r>
    </w:p>
    <w:p w14:paraId="4F6BDE33" w14:textId="77777777" w:rsidR="0020483D" w:rsidRDefault="0020483D" w:rsidP="0020483D">
      <w:pPr>
        <w:spacing w:line="360" w:lineRule="auto"/>
        <w:jc w:val="center"/>
        <w:rPr>
          <w:noProof/>
        </w:rPr>
      </w:pPr>
      <w:r>
        <w:rPr>
          <w:noProof/>
        </w:rPr>
        <w:t>(ДГТУ)</w:t>
      </w:r>
    </w:p>
    <w:p w14:paraId="7838209E" w14:textId="77777777" w:rsidR="0020483D" w:rsidRDefault="0020483D" w:rsidP="0020483D">
      <w:pPr>
        <w:spacing w:line="360" w:lineRule="auto"/>
        <w:jc w:val="center"/>
        <w:rPr>
          <w:noProof/>
          <w:snapToGrid w:val="0"/>
          <w:color w:val="000000"/>
        </w:rPr>
      </w:pPr>
    </w:p>
    <w:p w14:paraId="1C48424A" w14:textId="77777777" w:rsidR="0020483D" w:rsidRDefault="0020483D" w:rsidP="0020483D">
      <w:pPr>
        <w:spacing w:line="360" w:lineRule="auto"/>
        <w:jc w:val="center"/>
        <w:rPr>
          <w:noProof/>
          <w:color w:val="000000"/>
        </w:rPr>
      </w:pPr>
    </w:p>
    <w:p w14:paraId="1B23D226" w14:textId="77777777" w:rsidR="0020483D" w:rsidRPr="00132A93" w:rsidRDefault="0020483D" w:rsidP="0020483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noProof/>
          <w:color w:val="000000"/>
        </w:rPr>
      </w:pPr>
      <w:r w:rsidRPr="00132A93">
        <w:rPr>
          <w:b/>
          <w:noProof/>
          <w:color w:val="000000"/>
        </w:rPr>
        <w:t>Кафедра «Информационные технологии»</w:t>
      </w:r>
    </w:p>
    <w:p w14:paraId="4841B74C" w14:textId="77777777" w:rsidR="0020483D" w:rsidRDefault="0020483D" w:rsidP="0020483D">
      <w:pPr>
        <w:spacing w:line="360" w:lineRule="auto"/>
        <w:rPr>
          <w:noProof/>
          <w:snapToGrid w:val="0"/>
          <w:color w:val="000000"/>
        </w:rPr>
      </w:pPr>
    </w:p>
    <w:p w14:paraId="1C21C0FE" w14:textId="77777777" w:rsidR="00232C4C" w:rsidRDefault="00232C4C" w:rsidP="00232C4C">
      <w:pPr>
        <w:ind w:left="567"/>
      </w:pPr>
    </w:p>
    <w:p w14:paraId="55F596B4" w14:textId="77777777" w:rsidR="00232C4C" w:rsidRDefault="00232C4C" w:rsidP="00232C4C">
      <w:pPr>
        <w:ind w:left="567"/>
      </w:pPr>
    </w:p>
    <w:p w14:paraId="49A36DB4" w14:textId="77777777" w:rsidR="00232C4C" w:rsidRDefault="00232C4C" w:rsidP="00232C4C">
      <w:pPr>
        <w:ind w:left="567"/>
      </w:pPr>
    </w:p>
    <w:p w14:paraId="1DB464F7" w14:textId="77777777" w:rsidR="00232C4C" w:rsidRPr="00132A93" w:rsidRDefault="0020483D" w:rsidP="00232C4C">
      <w:pPr>
        <w:ind w:left="567"/>
        <w:jc w:val="center"/>
        <w:rPr>
          <w:b/>
          <w:sz w:val="32"/>
          <w:szCs w:val="32"/>
        </w:rPr>
      </w:pPr>
      <w:r w:rsidRPr="00132A93">
        <w:rPr>
          <w:b/>
          <w:sz w:val="32"/>
          <w:szCs w:val="32"/>
        </w:rPr>
        <w:t xml:space="preserve">Методические указания </w:t>
      </w:r>
    </w:p>
    <w:p w14:paraId="2C9211A7" w14:textId="77777777" w:rsidR="00232C4C" w:rsidRDefault="00232C4C" w:rsidP="00232C4C">
      <w:pPr>
        <w:ind w:left="567"/>
        <w:jc w:val="center"/>
        <w:rPr>
          <w:b/>
        </w:rPr>
      </w:pPr>
    </w:p>
    <w:p w14:paraId="7ABBF6CD" w14:textId="343577F1" w:rsidR="009566C9" w:rsidRDefault="00232C4C" w:rsidP="00232C4C">
      <w:pPr>
        <w:ind w:left="567"/>
        <w:jc w:val="center"/>
        <w:rPr>
          <w:b/>
        </w:rPr>
      </w:pPr>
      <w:r>
        <w:rPr>
          <w:b/>
        </w:rPr>
        <w:t>ДЛЯ КОНТРОЛЬН</w:t>
      </w:r>
      <w:r w:rsidR="00132A93">
        <w:rPr>
          <w:b/>
        </w:rPr>
        <w:t>ОЙ</w:t>
      </w:r>
      <w:r>
        <w:rPr>
          <w:b/>
        </w:rPr>
        <w:t xml:space="preserve"> РАБОТ</w:t>
      </w:r>
      <w:r w:rsidR="00132A93">
        <w:rPr>
          <w:b/>
        </w:rPr>
        <w:t>Ы</w:t>
      </w:r>
      <w:r w:rsidRPr="00341867">
        <w:rPr>
          <w:b/>
        </w:rPr>
        <w:t xml:space="preserve"> </w:t>
      </w:r>
      <w:r w:rsidR="009566C9">
        <w:rPr>
          <w:b/>
        </w:rPr>
        <w:t>№</w:t>
      </w:r>
      <w:r w:rsidR="00963E74">
        <w:rPr>
          <w:b/>
        </w:rPr>
        <w:t>2</w:t>
      </w:r>
    </w:p>
    <w:p w14:paraId="17F80D16" w14:textId="77777777" w:rsidR="00232C4C" w:rsidRPr="00341867" w:rsidRDefault="009566C9" w:rsidP="00232C4C">
      <w:pPr>
        <w:ind w:left="567"/>
        <w:jc w:val="center"/>
        <w:rPr>
          <w:b/>
        </w:rPr>
      </w:pPr>
      <w:r>
        <w:rPr>
          <w:b/>
        </w:rPr>
        <w:t xml:space="preserve">по </w:t>
      </w:r>
      <w:r w:rsidR="0020483D">
        <w:rPr>
          <w:b/>
        </w:rPr>
        <w:t>дисциплине</w:t>
      </w:r>
      <w:r>
        <w:rPr>
          <w:b/>
        </w:rPr>
        <w:t xml:space="preserve"> </w:t>
      </w:r>
    </w:p>
    <w:p w14:paraId="221ACD26" w14:textId="7A72C8E2" w:rsidR="00232C4C" w:rsidRDefault="00EA68C4" w:rsidP="00232C4C">
      <w:pPr>
        <w:ind w:left="567"/>
        <w:jc w:val="center"/>
      </w:pPr>
      <w:r>
        <w:rPr>
          <w:b/>
        </w:rPr>
        <w:t>«</w:t>
      </w:r>
      <w:r w:rsidR="003F09BB">
        <w:rPr>
          <w:b/>
        </w:rPr>
        <w:t>ПРОГРАММИРОВАНИЕ</w:t>
      </w:r>
      <w:r>
        <w:rPr>
          <w:b/>
        </w:rPr>
        <w:t>»</w:t>
      </w:r>
    </w:p>
    <w:p w14:paraId="793D0192" w14:textId="77777777" w:rsidR="008359D5" w:rsidRDefault="00232C4C" w:rsidP="00232C4C">
      <w:pPr>
        <w:ind w:left="567"/>
        <w:jc w:val="center"/>
        <w:rPr>
          <w:b/>
        </w:rPr>
      </w:pPr>
      <w:r>
        <w:rPr>
          <w:b/>
        </w:rPr>
        <w:t>(для студентов</w:t>
      </w:r>
      <w:r w:rsidR="002624D3">
        <w:rPr>
          <w:b/>
        </w:rPr>
        <w:t xml:space="preserve"> </w:t>
      </w:r>
      <w:r>
        <w:rPr>
          <w:b/>
        </w:rPr>
        <w:t>заочно</w:t>
      </w:r>
      <w:r w:rsidR="0020483D">
        <w:rPr>
          <w:b/>
        </w:rPr>
        <w:t>й</w:t>
      </w:r>
      <w:r>
        <w:rPr>
          <w:b/>
        </w:rPr>
        <w:t xml:space="preserve"> </w:t>
      </w:r>
      <w:r w:rsidR="0020483D">
        <w:rPr>
          <w:b/>
        </w:rPr>
        <w:t>формы обучения</w:t>
      </w:r>
    </w:p>
    <w:p w14:paraId="347224EB" w14:textId="77777777" w:rsidR="00232C4C" w:rsidRDefault="008359D5" w:rsidP="00232C4C">
      <w:pPr>
        <w:ind w:left="567"/>
        <w:jc w:val="center"/>
        <w:rPr>
          <w:b/>
        </w:rPr>
      </w:pPr>
      <w:r>
        <w:rPr>
          <w:b/>
        </w:rPr>
        <w:t>направления 09</w:t>
      </w:r>
      <w:r w:rsidR="004C3282">
        <w:rPr>
          <w:b/>
        </w:rPr>
        <w:t>.</w:t>
      </w:r>
      <w:r>
        <w:rPr>
          <w:b/>
        </w:rPr>
        <w:t>03</w:t>
      </w:r>
      <w:r w:rsidR="004C3282">
        <w:rPr>
          <w:b/>
        </w:rPr>
        <w:t>.</w:t>
      </w:r>
      <w:r>
        <w:rPr>
          <w:b/>
        </w:rPr>
        <w:t>03</w:t>
      </w:r>
      <w:r w:rsidR="00232C4C">
        <w:rPr>
          <w:b/>
        </w:rPr>
        <w:t>)</w:t>
      </w:r>
    </w:p>
    <w:p w14:paraId="19FF0DFC" w14:textId="77777777" w:rsidR="00232C4C" w:rsidRDefault="00232C4C" w:rsidP="00232C4C">
      <w:pPr>
        <w:ind w:left="567"/>
        <w:jc w:val="center"/>
      </w:pPr>
    </w:p>
    <w:p w14:paraId="68C84261" w14:textId="77777777" w:rsidR="00232C4C" w:rsidRPr="00341867" w:rsidRDefault="00232C4C" w:rsidP="00232C4C">
      <w:pPr>
        <w:ind w:left="567"/>
        <w:jc w:val="center"/>
      </w:pPr>
    </w:p>
    <w:p w14:paraId="65A7682A" w14:textId="77777777" w:rsidR="00232C4C" w:rsidRPr="00341867" w:rsidRDefault="00232C4C" w:rsidP="00232C4C">
      <w:pPr>
        <w:ind w:left="567"/>
        <w:jc w:val="center"/>
      </w:pPr>
    </w:p>
    <w:p w14:paraId="625406CC" w14:textId="77777777" w:rsidR="00232C4C" w:rsidRPr="00341867" w:rsidRDefault="00232C4C" w:rsidP="00232C4C">
      <w:pPr>
        <w:ind w:left="567"/>
        <w:jc w:val="center"/>
      </w:pPr>
    </w:p>
    <w:p w14:paraId="4C959D65" w14:textId="77777777" w:rsidR="00232C4C" w:rsidRDefault="00232C4C" w:rsidP="00232C4C">
      <w:pPr>
        <w:ind w:left="567"/>
        <w:jc w:val="center"/>
      </w:pPr>
    </w:p>
    <w:p w14:paraId="22C40B01" w14:textId="77777777" w:rsidR="00232C4C" w:rsidRDefault="00232C4C" w:rsidP="00232C4C">
      <w:pPr>
        <w:ind w:left="567"/>
        <w:jc w:val="center"/>
      </w:pPr>
    </w:p>
    <w:p w14:paraId="55E6DAA3" w14:textId="77777777" w:rsidR="00232C4C" w:rsidRDefault="00232C4C" w:rsidP="00232C4C">
      <w:pPr>
        <w:ind w:left="567"/>
        <w:jc w:val="center"/>
      </w:pPr>
    </w:p>
    <w:p w14:paraId="145E7EAD" w14:textId="77777777" w:rsidR="00232C4C" w:rsidRDefault="00232C4C" w:rsidP="00232C4C">
      <w:pPr>
        <w:ind w:left="567"/>
        <w:jc w:val="center"/>
      </w:pPr>
    </w:p>
    <w:p w14:paraId="082E7610" w14:textId="77777777" w:rsidR="00232C4C" w:rsidRDefault="00232C4C" w:rsidP="00232C4C">
      <w:pPr>
        <w:ind w:left="567"/>
        <w:jc w:val="center"/>
      </w:pPr>
    </w:p>
    <w:p w14:paraId="7973F4AA" w14:textId="77777777" w:rsidR="00B030A3" w:rsidRDefault="00232C4C" w:rsidP="00232C4C">
      <w:pPr>
        <w:ind w:left="567"/>
        <w:jc w:val="center"/>
        <w:rPr>
          <w:b/>
        </w:rPr>
      </w:pPr>
      <w:r>
        <w:rPr>
          <w:b/>
        </w:rPr>
        <w:t xml:space="preserve">Ростов – на – Дону </w:t>
      </w:r>
    </w:p>
    <w:p w14:paraId="707E0814" w14:textId="2E42FBB7" w:rsidR="00232C4C" w:rsidRPr="0097365D" w:rsidRDefault="003F09BB" w:rsidP="00232C4C">
      <w:pPr>
        <w:ind w:left="567"/>
        <w:jc w:val="center"/>
      </w:pPr>
      <w:r>
        <w:rPr>
          <w:b/>
        </w:rPr>
        <w:t>20</w:t>
      </w:r>
      <w:r w:rsidR="00AE6791" w:rsidRPr="000C48D3">
        <w:rPr>
          <w:b/>
        </w:rPr>
        <w:t>2</w:t>
      </w:r>
      <w:r w:rsidR="000C48D3">
        <w:rPr>
          <w:b/>
        </w:rPr>
        <w:t>4</w:t>
      </w:r>
    </w:p>
    <w:p w14:paraId="2E08DDE1" w14:textId="77777777" w:rsidR="00232C4C" w:rsidRPr="00341867" w:rsidRDefault="00232C4C" w:rsidP="00232C4C">
      <w:pPr>
        <w:pStyle w:val="1"/>
        <w:jc w:val="left"/>
      </w:pPr>
      <w:r w:rsidRPr="00341867">
        <w:br w:type="page"/>
      </w:r>
    </w:p>
    <w:p w14:paraId="2534C8E5" w14:textId="77777777" w:rsidR="00232C4C" w:rsidRPr="00341867" w:rsidRDefault="00232C4C" w:rsidP="00232C4C">
      <w:pPr>
        <w:pStyle w:val="1"/>
        <w:jc w:val="left"/>
      </w:pPr>
    </w:p>
    <w:p w14:paraId="750BCFF5" w14:textId="77777777" w:rsidR="00232C4C" w:rsidRDefault="00232C4C" w:rsidP="00232C4C">
      <w:pPr>
        <w:pStyle w:val="1"/>
        <w:jc w:val="left"/>
        <w:rPr>
          <w:b w:val="0"/>
        </w:rPr>
      </w:pPr>
      <w:r>
        <w:rPr>
          <w:b w:val="0"/>
        </w:rPr>
        <w:t>Кафедра «Информа</w:t>
      </w:r>
      <w:r w:rsidR="00B030A3">
        <w:rPr>
          <w:b w:val="0"/>
        </w:rPr>
        <w:t>ционные технологии</w:t>
      </w:r>
      <w:r>
        <w:rPr>
          <w:b w:val="0"/>
        </w:rPr>
        <w:t>»</w:t>
      </w:r>
    </w:p>
    <w:p w14:paraId="6135D0E1" w14:textId="77777777" w:rsidR="00232C4C" w:rsidRDefault="00232C4C" w:rsidP="00232C4C">
      <w:pPr>
        <w:ind w:left="567"/>
      </w:pPr>
    </w:p>
    <w:p w14:paraId="13A3FF85" w14:textId="77777777" w:rsidR="00F16F0F" w:rsidRPr="00F16F0F" w:rsidRDefault="00F16F0F" w:rsidP="00F16F0F">
      <w:pPr>
        <w:pStyle w:val="3"/>
        <w:jc w:val="left"/>
        <w:rPr>
          <w:b w:val="0"/>
        </w:rPr>
      </w:pPr>
      <w:r w:rsidRPr="00F16F0F">
        <w:rPr>
          <w:b w:val="0"/>
        </w:rPr>
        <w:t>Составитель:</w:t>
      </w:r>
    </w:p>
    <w:p w14:paraId="24A8A251" w14:textId="158E4FBC" w:rsidR="00232C4C" w:rsidRDefault="00F16F0F" w:rsidP="00F16F0F">
      <w:pPr>
        <w:pStyle w:val="3"/>
        <w:jc w:val="left"/>
        <w:rPr>
          <w:b w:val="0"/>
        </w:rPr>
      </w:pPr>
      <w:r w:rsidRPr="00F16F0F">
        <w:rPr>
          <w:b w:val="0"/>
        </w:rPr>
        <w:t>Доцент: Рашидова Е.В.</w:t>
      </w:r>
    </w:p>
    <w:p w14:paraId="7467BBFD" w14:textId="77777777" w:rsidR="00232C4C" w:rsidRDefault="00232C4C" w:rsidP="00232C4C">
      <w:pPr>
        <w:ind w:left="567"/>
      </w:pPr>
    </w:p>
    <w:p w14:paraId="4AA3CC73" w14:textId="77777777" w:rsidR="00232C4C" w:rsidRDefault="00232C4C" w:rsidP="00232C4C">
      <w:pPr>
        <w:ind w:left="567"/>
      </w:pPr>
    </w:p>
    <w:p w14:paraId="08E73537" w14:textId="77777777" w:rsidR="00232C4C" w:rsidRDefault="00232C4C" w:rsidP="00232C4C">
      <w:pPr>
        <w:ind w:left="567"/>
      </w:pPr>
    </w:p>
    <w:p w14:paraId="28F145DD" w14:textId="77777777" w:rsidR="00232C4C" w:rsidRDefault="00232C4C" w:rsidP="00232C4C">
      <w:pPr>
        <w:ind w:left="567"/>
      </w:pPr>
    </w:p>
    <w:p w14:paraId="4B1202AE" w14:textId="77777777" w:rsidR="00232C4C" w:rsidRDefault="00232C4C" w:rsidP="00232C4C">
      <w:pPr>
        <w:ind w:left="567"/>
      </w:pPr>
    </w:p>
    <w:p w14:paraId="0CFDAD6C" w14:textId="77777777" w:rsidR="00232C4C" w:rsidRDefault="00232C4C" w:rsidP="00232C4C">
      <w:pPr>
        <w:ind w:left="567"/>
      </w:pPr>
    </w:p>
    <w:p w14:paraId="7AF2C466" w14:textId="77777777" w:rsidR="00232C4C" w:rsidRDefault="00232C4C" w:rsidP="00232C4C">
      <w:pPr>
        <w:ind w:left="567"/>
      </w:pPr>
    </w:p>
    <w:p w14:paraId="4E6577C9" w14:textId="20917AD8" w:rsidR="00232C4C" w:rsidRDefault="00232C4C" w:rsidP="00232C4C">
      <w:pPr>
        <w:ind w:left="567"/>
      </w:pPr>
      <w:r>
        <w:t xml:space="preserve">Задания </w:t>
      </w:r>
      <w:r w:rsidR="00B030A3">
        <w:t xml:space="preserve">к </w:t>
      </w:r>
      <w:r>
        <w:t>контрольн</w:t>
      </w:r>
      <w:r w:rsidR="00B030A3">
        <w:t>ой</w:t>
      </w:r>
      <w:r>
        <w:t xml:space="preserve"> работ</w:t>
      </w:r>
      <w:r w:rsidR="00B030A3">
        <w:t>е</w:t>
      </w:r>
      <w:r w:rsidR="00EA68C4">
        <w:t xml:space="preserve"> </w:t>
      </w:r>
      <w:r w:rsidR="00B030A3">
        <w:t>№</w:t>
      </w:r>
      <w:r w:rsidR="00963E74">
        <w:t>2</w:t>
      </w:r>
      <w:r>
        <w:t xml:space="preserve"> по курсу </w:t>
      </w:r>
      <w:r w:rsidR="003F09BB">
        <w:t>«</w:t>
      </w:r>
      <w:r w:rsidR="00963E74">
        <w:t>П</w:t>
      </w:r>
      <w:r w:rsidR="003F09BB">
        <w:t>рограм</w:t>
      </w:r>
      <w:r w:rsidR="00A343E0">
        <w:t xml:space="preserve">мирование» </w:t>
      </w:r>
      <w:r>
        <w:t>(для студентов заочно</w:t>
      </w:r>
      <w:r w:rsidR="00B030A3">
        <w:t>й формы обучения</w:t>
      </w:r>
      <w:r w:rsidR="00A343E0">
        <w:t xml:space="preserve"> направления 09</w:t>
      </w:r>
      <w:r w:rsidR="004C3282">
        <w:t>.</w:t>
      </w:r>
      <w:r w:rsidR="00A343E0">
        <w:t>03</w:t>
      </w:r>
      <w:r w:rsidR="004C3282">
        <w:t>.</w:t>
      </w:r>
      <w:r w:rsidR="00A343E0">
        <w:t>03</w:t>
      </w:r>
      <w:r>
        <w:t xml:space="preserve">). — </w:t>
      </w:r>
      <w:r w:rsidR="003F09BB">
        <w:t xml:space="preserve">ДГТУ, </w:t>
      </w:r>
      <w:r w:rsidR="003F09BB" w:rsidRPr="003F09BB">
        <w:t>Ростов</w:t>
      </w:r>
      <w:r>
        <w:t xml:space="preserve">- на-Дону, </w:t>
      </w:r>
      <w:r w:rsidR="00F16F0F">
        <w:t>20</w:t>
      </w:r>
      <w:r w:rsidR="00F16F0F" w:rsidRPr="00AE6791">
        <w:t>2</w:t>
      </w:r>
      <w:r w:rsidR="000C48D3">
        <w:t>4</w:t>
      </w:r>
      <w:r w:rsidR="00F16F0F">
        <w:t>, 8</w:t>
      </w:r>
      <w:r w:rsidR="003F09BB">
        <w:t xml:space="preserve"> с.</w:t>
      </w:r>
    </w:p>
    <w:p w14:paraId="25B1483E" w14:textId="77777777" w:rsidR="00232C4C" w:rsidRDefault="00232C4C" w:rsidP="00232C4C">
      <w:pPr>
        <w:ind w:left="567"/>
      </w:pPr>
    </w:p>
    <w:p w14:paraId="1D2D2D6B" w14:textId="77777777" w:rsidR="00232C4C" w:rsidRDefault="00232C4C" w:rsidP="00232C4C">
      <w:pPr>
        <w:ind w:left="567"/>
      </w:pPr>
    </w:p>
    <w:p w14:paraId="693432DE" w14:textId="77777777" w:rsidR="00232C4C" w:rsidRDefault="00232C4C" w:rsidP="00232C4C">
      <w:pPr>
        <w:ind w:left="567"/>
      </w:pPr>
    </w:p>
    <w:p w14:paraId="1290560D" w14:textId="77777777" w:rsidR="00232C4C" w:rsidRDefault="00232C4C" w:rsidP="00232C4C">
      <w:pPr>
        <w:ind w:left="567"/>
      </w:pPr>
    </w:p>
    <w:p w14:paraId="4641FDAD" w14:textId="77777777" w:rsidR="00232C4C" w:rsidRDefault="00232C4C" w:rsidP="00232C4C">
      <w:pPr>
        <w:ind w:left="567"/>
      </w:pPr>
    </w:p>
    <w:p w14:paraId="6CAD9E3A" w14:textId="77777777" w:rsidR="00232C4C" w:rsidRDefault="00232C4C" w:rsidP="00232C4C">
      <w:pPr>
        <w:ind w:left="567"/>
      </w:pPr>
      <w:r>
        <w:t xml:space="preserve"> </w:t>
      </w:r>
    </w:p>
    <w:p w14:paraId="5B9C02BE" w14:textId="77777777" w:rsidR="00232C4C" w:rsidRDefault="00232C4C" w:rsidP="00232C4C">
      <w:pPr>
        <w:ind w:left="567" w:firstLine="567"/>
      </w:pPr>
    </w:p>
    <w:p w14:paraId="0B220D9E" w14:textId="77777777" w:rsidR="00232C4C" w:rsidRDefault="00232C4C" w:rsidP="00232C4C">
      <w:pPr>
        <w:pStyle w:val="10"/>
        <w:widowControl/>
        <w:ind w:left="567"/>
        <w:rPr>
          <w:sz w:val="24"/>
        </w:rPr>
      </w:pPr>
    </w:p>
    <w:p w14:paraId="34710AAA" w14:textId="77777777" w:rsidR="00232C4C" w:rsidRDefault="00232C4C" w:rsidP="00232C4C">
      <w:pPr>
        <w:pStyle w:val="10"/>
        <w:widowControl/>
        <w:ind w:left="567"/>
        <w:rPr>
          <w:sz w:val="24"/>
        </w:rPr>
      </w:pPr>
    </w:p>
    <w:p w14:paraId="6FB2F24C" w14:textId="77777777" w:rsidR="00232C4C" w:rsidRDefault="00232C4C" w:rsidP="00232C4C">
      <w:pPr>
        <w:pStyle w:val="10"/>
        <w:widowControl/>
        <w:ind w:left="567"/>
        <w:rPr>
          <w:sz w:val="24"/>
        </w:rPr>
      </w:pPr>
    </w:p>
    <w:p w14:paraId="3F0645F2" w14:textId="0C5CA53C" w:rsidR="00232C4C" w:rsidRDefault="00232C4C" w:rsidP="004F706B">
      <w:pPr>
        <w:pStyle w:val="10"/>
        <w:widowControl/>
        <w:ind w:left="567"/>
        <w:rPr>
          <w:sz w:val="24"/>
        </w:rPr>
      </w:pPr>
      <w:r w:rsidRPr="004F706B">
        <w:rPr>
          <w:sz w:val="24"/>
        </w:rPr>
        <w:t xml:space="preserve">Печатается по решению методической комиссии </w:t>
      </w:r>
      <w:r w:rsidR="00F16F0F" w:rsidRPr="004F706B">
        <w:rPr>
          <w:sz w:val="24"/>
        </w:rPr>
        <w:t>факультета «</w:t>
      </w:r>
      <w:r w:rsidR="004F706B" w:rsidRPr="004F706B">
        <w:rPr>
          <w:sz w:val="24"/>
        </w:rPr>
        <w:t>Информатика и вычислительная техника</w:t>
      </w:r>
      <w:r w:rsidRPr="004F706B">
        <w:rPr>
          <w:sz w:val="24"/>
        </w:rPr>
        <w:t>»</w:t>
      </w:r>
      <w:r>
        <w:rPr>
          <w:sz w:val="24"/>
        </w:rPr>
        <w:t xml:space="preserve"> </w:t>
      </w:r>
    </w:p>
    <w:p w14:paraId="6EB623F6" w14:textId="77777777" w:rsidR="00232C4C" w:rsidRDefault="00232C4C" w:rsidP="00232C4C">
      <w:pPr>
        <w:ind w:left="567" w:firstLine="567"/>
      </w:pPr>
    </w:p>
    <w:p w14:paraId="5C8E8668" w14:textId="77777777" w:rsidR="00232C4C" w:rsidRDefault="00232C4C" w:rsidP="00232C4C">
      <w:pPr>
        <w:ind w:left="567" w:firstLine="567"/>
      </w:pPr>
    </w:p>
    <w:p w14:paraId="62C72F4D" w14:textId="77777777" w:rsidR="00232C4C" w:rsidRDefault="00232C4C" w:rsidP="00232C4C">
      <w:pPr>
        <w:ind w:left="567"/>
      </w:pPr>
    </w:p>
    <w:p w14:paraId="45C2F974" w14:textId="77777777" w:rsidR="00F16F0F" w:rsidRDefault="00F16F0F" w:rsidP="00F16F0F">
      <w:pPr>
        <w:ind w:left="567"/>
      </w:pPr>
      <w:r>
        <w:t>Рецензент: д-р тех. наук, профессор Б.В. Соболь</w:t>
      </w:r>
    </w:p>
    <w:p w14:paraId="4293CFE9" w14:textId="77777777" w:rsidR="00232C4C" w:rsidRDefault="00232C4C" w:rsidP="00232C4C">
      <w:pPr>
        <w:ind w:left="567"/>
      </w:pPr>
    </w:p>
    <w:p w14:paraId="3B9BF78F" w14:textId="77777777" w:rsidR="00232C4C" w:rsidRDefault="00232C4C" w:rsidP="00232C4C">
      <w:pPr>
        <w:ind w:left="567"/>
      </w:pPr>
    </w:p>
    <w:p w14:paraId="69750196" w14:textId="77777777" w:rsidR="00232C4C" w:rsidRDefault="00232C4C" w:rsidP="00232C4C">
      <w:pPr>
        <w:ind w:left="567"/>
      </w:pPr>
    </w:p>
    <w:p w14:paraId="48CAD320" w14:textId="77777777" w:rsidR="00232C4C" w:rsidRDefault="00232C4C" w:rsidP="00232C4C">
      <w:pPr>
        <w:ind w:left="567"/>
      </w:pPr>
    </w:p>
    <w:p w14:paraId="2812413A" w14:textId="77777777" w:rsidR="00232C4C" w:rsidRDefault="00232C4C" w:rsidP="00232C4C">
      <w:pPr>
        <w:ind w:left="567"/>
      </w:pPr>
    </w:p>
    <w:p w14:paraId="5F5D164D" w14:textId="77777777" w:rsidR="00232C4C" w:rsidRDefault="00232C4C" w:rsidP="00232C4C">
      <w:pPr>
        <w:ind w:left="567"/>
      </w:pPr>
    </w:p>
    <w:p w14:paraId="112D65B6" w14:textId="77777777" w:rsidR="00232C4C" w:rsidRDefault="00232C4C" w:rsidP="00232C4C">
      <w:pPr>
        <w:ind w:left="567"/>
      </w:pPr>
    </w:p>
    <w:p w14:paraId="15A3B383" w14:textId="77777777" w:rsidR="003F09BB" w:rsidRDefault="003F09BB" w:rsidP="00232C4C">
      <w:pPr>
        <w:ind w:left="567"/>
      </w:pPr>
    </w:p>
    <w:p w14:paraId="442A6B80" w14:textId="77777777" w:rsidR="003F09BB" w:rsidRDefault="003F09BB" w:rsidP="00232C4C">
      <w:pPr>
        <w:ind w:left="567"/>
      </w:pPr>
    </w:p>
    <w:p w14:paraId="2A6AEF35" w14:textId="77777777" w:rsidR="003F09BB" w:rsidRDefault="003F09BB" w:rsidP="00232C4C">
      <w:pPr>
        <w:ind w:left="567"/>
      </w:pPr>
    </w:p>
    <w:p w14:paraId="636798B2" w14:textId="77777777" w:rsidR="003F09BB" w:rsidRDefault="003F09BB" w:rsidP="00232C4C">
      <w:pPr>
        <w:ind w:left="567"/>
      </w:pPr>
    </w:p>
    <w:p w14:paraId="1859D9B4" w14:textId="77777777" w:rsidR="003F09BB" w:rsidRDefault="003F09BB" w:rsidP="00232C4C">
      <w:pPr>
        <w:ind w:left="567"/>
      </w:pPr>
    </w:p>
    <w:p w14:paraId="4A019D97" w14:textId="77777777" w:rsidR="003F09BB" w:rsidRDefault="003F09BB" w:rsidP="00232C4C">
      <w:pPr>
        <w:ind w:left="567"/>
      </w:pPr>
    </w:p>
    <w:p w14:paraId="3B078378" w14:textId="77777777" w:rsidR="003F09BB" w:rsidRDefault="003F09BB" w:rsidP="00232C4C">
      <w:pPr>
        <w:ind w:left="567"/>
      </w:pPr>
    </w:p>
    <w:p w14:paraId="2A4B75BA" w14:textId="77777777" w:rsidR="003F09BB" w:rsidRDefault="003F09BB" w:rsidP="00232C4C">
      <w:pPr>
        <w:ind w:left="567"/>
      </w:pPr>
    </w:p>
    <w:p w14:paraId="2BF01FF6" w14:textId="77777777" w:rsidR="003F09BB" w:rsidRDefault="003F09BB" w:rsidP="00232C4C">
      <w:pPr>
        <w:ind w:left="567"/>
      </w:pPr>
    </w:p>
    <w:p w14:paraId="3606ED78" w14:textId="77777777" w:rsidR="004C3282" w:rsidRDefault="004C3282" w:rsidP="003F09BB">
      <w:pPr>
        <w:ind w:right="1728"/>
        <w:jc w:val="center"/>
        <w:rPr>
          <w:b/>
        </w:rPr>
      </w:pPr>
    </w:p>
    <w:p w14:paraId="42D0EAE9" w14:textId="77777777" w:rsidR="004C3282" w:rsidRDefault="004C3282" w:rsidP="003F09BB">
      <w:pPr>
        <w:ind w:right="1728"/>
        <w:jc w:val="center"/>
        <w:rPr>
          <w:b/>
        </w:rPr>
      </w:pPr>
    </w:p>
    <w:p w14:paraId="63D0D013" w14:textId="2A610C96" w:rsidR="00232C4C" w:rsidRDefault="004B6FFE" w:rsidP="003F09BB">
      <w:pPr>
        <w:ind w:right="1728"/>
        <w:jc w:val="center"/>
        <w:rPr>
          <w:b/>
        </w:rPr>
      </w:pPr>
      <w:r>
        <w:rPr>
          <w:b/>
        </w:rPr>
        <w:br w:type="page"/>
      </w:r>
      <w:r w:rsidR="00EA68C4">
        <w:rPr>
          <w:b/>
        </w:rPr>
        <w:lastRenderedPageBreak/>
        <w:t>Контрольная работа №2</w:t>
      </w:r>
    </w:p>
    <w:p w14:paraId="2DFC2892" w14:textId="79EBB0C2" w:rsidR="00EA68C4" w:rsidRDefault="00EA68C4" w:rsidP="00EA68C4">
      <w:pPr>
        <w:ind w:right="1728"/>
        <w:rPr>
          <w:b/>
        </w:rPr>
      </w:pPr>
    </w:p>
    <w:p w14:paraId="39F72E67" w14:textId="77777777" w:rsidR="00EA68C4" w:rsidRDefault="00EA68C4" w:rsidP="00EA68C4">
      <w:pPr>
        <w:ind w:firstLine="567"/>
        <w:rPr>
          <w:b/>
        </w:rPr>
      </w:pPr>
      <w:r>
        <w:rPr>
          <w:b/>
        </w:rPr>
        <w:t>Вариант выполнения контрольной работы определяется последней цифрой номера зачетной книжки. Если номер зачетной книжки оканчивается на цифру 0, то брать 10 вариант.</w:t>
      </w:r>
    </w:p>
    <w:p w14:paraId="5ABC03D4" w14:textId="77777777" w:rsidR="00EA68C4" w:rsidRDefault="00EA68C4" w:rsidP="00EA68C4">
      <w:pPr>
        <w:ind w:firstLine="567"/>
        <w:rPr>
          <w:b/>
        </w:rPr>
      </w:pPr>
      <w:r>
        <w:rPr>
          <w:b/>
        </w:rPr>
        <w:t>Контрольная работа включает пять заданий. Задания 1-3 выполняются на языке программирования С или С++. В контрольной работе необходимо привести текст программы и результат ее выполнения (в виде копии экрана). Задания 4-5 носят теоретический характер, требуют полного развернутого ответа на поставленные вопросы.</w:t>
      </w:r>
    </w:p>
    <w:p w14:paraId="148AF333" w14:textId="77777777" w:rsidR="000338C1" w:rsidRPr="005B4F79" w:rsidRDefault="000338C1" w:rsidP="000338C1">
      <w:pPr>
        <w:rPr>
          <w:szCs w:val="24"/>
        </w:rPr>
      </w:pPr>
    </w:p>
    <w:p w14:paraId="31A0AB84" w14:textId="77777777" w:rsidR="000338C1" w:rsidRPr="005B4F79" w:rsidRDefault="000338C1" w:rsidP="000338C1">
      <w:pPr>
        <w:ind w:left="360"/>
        <w:rPr>
          <w:szCs w:val="24"/>
        </w:rPr>
      </w:pPr>
    </w:p>
    <w:p w14:paraId="2ED039E7" w14:textId="77777777" w:rsidR="004B6FFE" w:rsidRPr="005B4F79" w:rsidRDefault="004B6FFE" w:rsidP="004B6FFE">
      <w:pPr>
        <w:jc w:val="center"/>
        <w:rPr>
          <w:b/>
          <w:szCs w:val="24"/>
        </w:rPr>
      </w:pPr>
      <w:r>
        <w:rPr>
          <w:b/>
          <w:szCs w:val="24"/>
        </w:rPr>
        <w:t>Вариант 1</w:t>
      </w:r>
    </w:p>
    <w:p w14:paraId="054A1E00" w14:textId="77777777" w:rsidR="004B6FFE" w:rsidRPr="005B4F79" w:rsidRDefault="004B6FFE" w:rsidP="004B6FFE">
      <w:pPr>
        <w:rPr>
          <w:b/>
          <w:i/>
          <w:szCs w:val="24"/>
        </w:rPr>
      </w:pPr>
    </w:p>
    <w:p w14:paraId="076D99A1" w14:textId="77777777" w:rsidR="004B6FFE" w:rsidRPr="005B4F79" w:rsidRDefault="004B6FFE" w:rsidP="004B6FFE">
      <w:pPr>
        <w:widowControl w:val="0"/>
        <w:numPr>
          <w:ilvl w:val="0"/>
          <w:numId w:val="31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Даны натуральное число n, целочисленный массив </w:t>
      </w:r>
      <w:r w:rsidRPr="005B4F79">
        <w:rPr>
          <w:i/>
          <w:szCs w:val="24"/>
        </w:rPr>
        <w:t>а</w:t>
      </w:r>
      <w:r w:rsidRPr="005B4F79">
        <w:rPr>
          <w:szCs w:val="24"/>
        </w:rPr>
        <w:t xml:space="preserve">[n]. </w:t>
      </w:r>
    </w:p>
    <w:p w14:paraId="12AB6EBD" w14:textId="77777777" w:rsidR="004B6FFE" w:rsidRPr="005B4F79" w:rsidRDefault="004B6FFE" w:rsidP="004B6FFE">
      <w:pPr>
        <w:widowControl w:val="0"/>
        <w:numPr>
          <w:ilvl w:val="0"/>
          <w:numId w:val="35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Вычислить: </w:t>
      </w:r>
      <w:r w:rsidRPr="005B4F79">
        <w:rPr>
          <w:szCs w:val="24"/>
          <w:lang w:val="en-US"/>
        </w:rPr>
        <w:t>min</w:t>
      </w:r>
      <w:r w:rsidRPr="005B4F79">
        <w:rPr>
          <w:szCs w:val="24"/>
        </w:rPr>
        <w:t xml:space="preserve"> (</w:t>
      </w:r>
      <w:r w:rsidRPr="005B4F79">
        <w:rPr>
          <w:i/>
          <w:szCs w:val="24"/>
        </w:rPr>
        <w:t>а</w:t>
      </w:r>
      <w:r w:rsidRPr="005B4F79">
        <w:rPr>
          <w:i/>
          <w:szCs w:val="24"/>
          <w:vertAlign w:val="subscript"/>
        </w:rPr>
        <w:t>1</w:t>
      </w:r>
      <w:r w:rsidRPr="005B4F79">
        <w:rPr>
          <w:i/>
          <w:szCs w:val="24"/>
        </w:rPr>
        <w:t>, 2</w:t>
      </w:r>
      <w:r w:rsidRPr="005B4F79">
        <w:rPr>
          <w:i/>
          <w:szCs w:val="24"/>
          <w:lang w:val="en-US"/>
        </w:rPr>
        <w:t>a</w:t>
      </w:r>
      <w:r w:rsidRPr="005B4F79">
        <w:rPr>
          <w:i/>
          <w:szCs w:val="24"/>
        </w:rPr>
        <w:t>, …, nа</w:t>
      </w:r>
      <w:r w:rsidRPr="005B4F79">
        <w:rPr>
          <w:i/>
          <w:szCs w:val="24"/>
          <w:vertAlign w:val="subscript"/>
          <w:lang w:val="en-US"/>
        </w:rPr>
        <w:t>n</w:t>
      </w:r>
      <w:r w:rsidRPr="005B4F79">
        <w:rPr>
          <w:szCs w:val="24"/>
        </w:rPr>
        <w:t>);</w:t>
      </w:r>
    </w:p>
    <w:p w14:paraId="55C3F371" w14:textId="77777777" w:rsidR="004B6FFE" w:rsidRPr="005B4F79" w:rsidRDefault="004B6FFE" w:rsidP="004B6FFE">
      <w:pPr>
        <w:widowControl w:val="0"/>
        <w:numPr>
          <w:ilvl w:val="0"/>
          <w:numId w:val="35"/>
        </w:numPr>
        <w:suppressAutoHyphens/>
        <w:autoSpaceDE w:val="0"/>
        <w:rPr>
          <w:szCs w:val="24"/>
        </w:rPr>
      </w:pPr>
      <w:r w:rsidRPr="005B4F79">
        <w:rPr>
          <w:szCs w:val="24"/>
        </w:rPr>
        <w:t>Определите количество элементов массива с четными порядковыми номерами и нечетными значениями.</w:t>
      </w:r>
    </w:p>
    <w:p w14:paraId="595F2B63" w14:textId="77777777" w:rsidR="004B6FFE" w:rsidRPr="005B4F79" w:rsidRDefault="004B6FFE" w:rsidP="004B6FFE">
      <w:pPr>
        <w:rPr>
          <w:szCs w:val="24"/>
        </w:rPr>
      </w:pPr>
    </w:p>
    <w:p w14:paraId="3310600A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Имеется файл</w:t>
      </w:r>
      <w:r w:rsidRPr="005B4F79">
        <w:rPr>
          <w:i/>
          <w:szCs w:val="24"/>
        </w:rPr>
        <w:t xml:space="preserve">, </w:t>
      </w:r>
      <w:r w:rsidRPr="005B4F79">
        <w:rPr>
          <w:szCs w:val="24"/>
        </w:rPr>
        <w:t>в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котором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содержится размерность массива и его элементы.  Вычислить:</w:t>
      </w:r>
    </w:p>
    <w:p w14:paraId="164128C4" w14:textId="77777777" w:rsidR="004B6FFE" w:rsidRPr="005B4F79" w:rsidRDefault="004B6FFE" w:rsidP="004B6FFE">
      <w:pPr>
        <w:pStyle w:val="ac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номер минимального элемента массива;</w:t>
      </w:r>
    </w:p>
    <w:p w14:paraId="5CC5A578" w14:textId="77777777" w:rsidR="004B6FFE" w:rsidRPr="005B4F79" w:rsidRDefault="004B6FFE" w:rsidP="004B6FFE">
      <w:pPr>
        <w:pStyle w:val="ac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элементов массива, расположенных между первым и вторым отрица</w:t>
      </w:r>
      <w:r w:rsidRPr="005B4F79">
        <w:rPr>
          <w:rFonts w:ascii="Times New Roman" w:hAnsi="Times New Roman"/>
          <w:sz w:val="24"/>
          <w:szCs w:val="24"/>
        </w:rPr>
        <w:softHyphen/>
        <w:t>тельными элементами.</w:t>
      </w:r>
    </w:p>
    <w:p w14:paraId="2569C443" w14:textId="77777777" w:rsidR="004B6FFE" w:rsidRPr="005B4F79" w:rsidRDefault="004B6FFE" w:rsidP="004B6FFE">
      <w:pPr>
        <w:rPr>
          <w:szCs w:val="24"/>
        </w:rPr>
      </w:pPr>
      <w:r w:rsidRPr="005B4F79">
        <w:rPr>
          <w:szCs w:val="24"/>
        </w:rPr>
        <w:t>Полученные результаты записать в новый файл.</w:t>
      </w:r>
    </w:p>
    <w:p w14:paraId="659B05BF" w14:textId="77777777" w:rsidR="004B6FFE" w:rsidRPr="005B4F79" w:rsidRDefault="004B6FFE" w:rsidP="004B6FFE">
      <w:pPr>
        <w:rPr>
          <w:b/>
          <w:szCs w:val="24"/>
        </w:rPr>
      </w:pPr>
    </w:p>
    <w:p w14:paraId="07384E33" w14:textId="77777777" w:rsidR="004B6FFE" w:rsidRPr="005B4F79" w:rsidRDefault="004B6FFE" w:rsidP="004B6FFE">
      <w:pPr>
        <w:rPr>
          <w:spacing w:val="-4"/>
          <w:szCs w:val="24"/>
        </w:rPr>
      </w:pPr>
      <w:r w:rsidRPr="00EA68C4">
        <w:rPr>
          <w:b/>
          <w:szCs w:val="24"/>
        </w:rPr>
        <w:t>3.</w:t>
      </w:r>
      <w:r w:rsidRPr="005B4F79">
        <w:rPr>
          <w:szCs w:val="24"/>
        </w:rPr>
        <w:t xml:space="preserve"> </w:t>
      </w:r>
      <w:r w:rsidRPr="005B4F79">
        <w:rPr>
          <w:spacing w:val="-2"/>
          <w:szCs w:val="24"/>
        </w:rPr>
        <w:t>Характеристикой столбца целочисленной матрицы назовем сумму модулей</w:t>
      </w:r>
      <w:r w:rsidRPr="005B4F79">
        <w:rPr>
          <w:spacing w:val="-2"/>
          <w:szCs w:val="24"/>
        </w:rPr>
        <w:br/>
      </w:r>
      <w:r w:rsidRPr="005B4F79">
        <w:rPr>
          <w:spacing w:val="-4"/>
          <w:szCs w:val="24"/>
        </w:rPr>
        <w:t xml:space="preserve">его отрицательных нечетных элементов. </w:t>
      </w:r>
    </w:p>
    <w:p w14:paraId="161CBDE4" w14:textId="77777777" w:rsidR="004B6FFE" w:rsidRPr="005B4F79" w:rsidRDefault="004B6FFE" w:rsidP="004B6FFE">
      <w:pPr>
        <w:pStyle w:val="ac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5"/>
          <w:sz w:val="24"/>
          <w:szCs w:val="24"/>
        </w:rPr>
      </w:pPr>
      <w:r w:rsidRPr="005B4F79">
        <w:rPr>
          <w:rFonts w:ascii="Times New Roman" w:hAnsi="Times New Roman"/>
          <w:spacing w:val="-4"/>
          <w:sz w:val="24"/>
          <w:szCs w:val="24"/>
        </w:rPr>
        <w:t>Переставляя столбцы заданной мат</w:t>
      </w:r>
      <w:r w:rsidRPr="005B4F79">
        <w:rPr>
          <w:rFonts w:ascii="Times New Roman" w:hAnsi="Times New Roman"/>
          <w:spacing w:val="-7"/>
          <w:sz w:val="24"/>
          <w:szCs w:val="24"/>
        </w:rPr>
        <w:t>рицы, расположить их в соответствии с ростом характеристик (оформить в виде</w:t>
      </w:r>
      <w:r w:rsidRPr="005B4F79">
        <w:rPr>
          <w:rFonts w:ascii="Times New Roman" w:hAnsi="Times New Roman"/>
          <w:sz w:val="24"/>
          <w:szCs w:val="24"/>
        </w:rPr>
        <w:tab/>
        <w:t>процедуры).</w:t>
      </w:r>
    </w:p>
    <w:p w14:paraId="67AD929E" w14:textId="77777777" w:rsidR="004B6FFE" w:rsidRPr="00EA68C4" w:rsidRDefault="004B6FFE" w:rsidP="004B6FFE">
      <w:pPr>
        <w:pStyle w:val="ac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11"/>
          <w:sz w:val="24"/>
          <w:szCs w:val="24"/>
        </w:rPr>
      </w:pPr>
      <w:r w:rsidRPr="005B4F79">
        <w:rPr>
          <w:rFonts w:ascii="Times New Roman" w:hAnsi="Times New Roman"/>
          <w:spacing w:val="-5"/>
          <w:sz w:val="24"/>
          <w:szCs w:val="24"/>
        </w:rPr>
        <w:t>Найти сумму элементов в тех столбцах, которые содержат хотя бы один отри</w:t>
      </w:r>
      <w:r w:rsidRPr="005B4F79">
        <w:rPr>
          <w:rFonts w:ascii="Times New Roman" w:hAnsi="Times New Roman"/>
          <w:spacing w:val="-5"/>
          <w:sz w:val="24"/>
          <w:szCs w:val="24"/>
        </w:rPr>
        <w:softHyphen/>
      </w:r>
      <w:r w:rsidRPr="005B4F79">
        <w:rPr>
          <w:rFonts w:ascii="Times New Roman" w:hAnsi="Times New Roman"/>
          <w:sz w:val="24"/>
          <w:szCs w:val="24"/>
        </w:rPr>
        <w:t>цательный элемент (оформить в виде функции).</w:t>
      </w:r>
    </w:p>
    <w:p w14:paraId="61E8ED06" w14:textId="77777777" w:rsidR="00EA68C4" w:rsidRDefault="00EA68C4" w:rsidP="00EA68C4">
      <w:pPr>
        <w:widowControl w:val="0"/>
        <w:suppressAutoHyphens/>
        <w:autoSpaceDE w:val="0"/>
        <w:rPr>
          <w:spacing w:val="-11"/>
          <w:szCs w:val="24"/>
        </w:rPr>
      </w:pPr>
    </w:p>
    <w:p w14:paraId="3887446A" w14:textId="6DE2DD31" w:rsidR="00EA68C4" w:rsidRDefault="00EA68C4" w:rsidP="00EA68C4">
      <w:pPr>
        <w:widowControl w:val="0"/>
        <w:suppressAutoHyphens/>
        <w:autoSpaceDE w:val="0"/>
        <w:rPr>
          <w:b/>
          <w:szCs w:val="24"/>
        </w:rPr>
      </w:pPr>
      <w:r w:rsidRPr="00EA68C4">
        <w:rPr>
          <w:b/>
          <w:szCs w:val="24"/>
        </w:rPr>
        <w:t xml:space="preserve">4. </w:t>
      </w:r>
      <w:r w:rsidRPr="00EA68C4">
        <w:rPr>
          <w:szCs w:val="24"/>
        </w:rPr>
        <w:t>Функции. Определение. Имя функции. Независимость. Возвращаемое значение. Прототип. Синтаксис прототипа функции. Оператор return.</w:t>
      </w:r>
    </w:p>
    <w:p w14:paraId="334CA4FA" w14:textId="77777777" w:rsidR="00EA68C4" w:rsidRDefault="00EA68C4" w:rsidP="00EA68C4">
      <w:pPr>
        <w:widowControl w:val="0"/>
        <w:suppressAutoHyphens/>
        <w:autoSpaceDE w:val="0"/>
        <w:rPr>
          <w:b/>
          <w:szCs w:val="24"/>
        </w:rPr>
      </w:pPr>
    </w:p>
    <w:p w14:paraId="1E61CE2F" w14:textId="7ED43996" w:rsidR="00EA68C4" w:rsidRPr="00EA68C4" w:rsidRDefault="00EA68C4" w:rsidP="00EA68C4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 xml:space="preserve">5. </w:t>
      </w:r>
      <w:r w:rsidRPr="00EA68C4">
        <w:rPr>
          <w:szCs w:val="24"/>
        </w:rPr>
        <w:t>Передача массивов в функцию (2 способа).</w:t>
      </w:r>
    </w:p>
    <w:p w14:paraId="7BE0C56F" w14:textId="77777777" w:rsidR="000338C1" w:rsidRPr="005B4F79" w:rsidRDefault="000338C1" w:rsidP="000338C1">
      <w:pPr>
        <w:rPr>
          <w:szCs w:val="24"/>
        </w:rPr>
      </w:pPr>
    </w:p>
    <w:p w14:paraId="79033566" w14:textId="77777777" w:rsidR="000338C1" w:rsidRPr="005B4F79" w:rsidRDefault="000338C1" w:rsidP="000338C1">
      <w:pPr>
        <w:ind w:left="360"/>
        <w:rPr>
          <w:szCs w:val="24"/>
        </w:rPr>
      </w:pPr>
    </w:p>
    <w:p w14:paraId="5677F62F" w14:textId="77777777" w:rsidR="004B6FFE" w:rsidRPr="005B4F79" w:rsidRDefault="004B6FFE" w:rsidP="004B6FFE">
      <w:pPr>
        <w:jc w:val="center"/>
        <w:rPr>
          <w:b/>
          <w:szCs w:val="24"/>
        </w:rPr>
      </w:pPr>
      <w:r>
        <w:rPr>
          <w:b/>
          <w:szCs w:val="24"/>
        </w:rPr>
        <w:t>Вариант 2</w:t>
      </w:r>
    </w:p>
    <w:p w14:paraId="532C5831" w14:textId="77777777" w:rsidR="004B6FFE" w:rsidRPr="005B4F79" w:rsidRDefault="004B6FFE" w:rsidP="004B6FFE">
      <w:pPr>
        <w:rPr>
          <w:b/>
          <w:i/>
          <w:szCs w:val="24"/>
        </w:rPr>
      </w:pPr>
    </w:p>
    <w:p w14:paraId="674037F3" w14:textId="77777777" w:rsidR="004B6FFE" w:rsidRPr="005B4F79" w:rsidRDefault="004B6FFE" w:rsidP="00EA68C4">
      <w:pPr>
        <w:widowControl w:val="0"/>
        <w:numPr>
          <w:ilvl w:val="0"/>
          <w:numId w:val="32"/>
        </w:numPr>
        <w:suppressAutoHyphens/>
        <w:autoSpaceDE w:val="0"/>
        <w:ind w:left="357" w:hanging="357"/>
        <w:rPr>
          <w:szCs w:val="24"/>
        </w:rPr>
      </w:pPr>
      <w:r w:rsidRPr="005B4F79">
        <w:rPr>
          <w:szCs w:val="24"/>
        </w:rPr>
        <w:t xml:space="preserve">Даны натуральное число n, целочисленный массив </w:t>
      </w:r>
      <w:r w:rsidRPr="005B4F79">
        <w:rPr>
          <w:i/>
          <w:szCs w:val="24"/>
        </w:rPr>
        <w:t>а</w:t>
      </w:r>
      <w:r w:rsidRPr="005B4F79">
        <w:rPr>
          <w:szCs w:val="24"/>
        </w:rPr>
        <w:t xml:space="preserve">[n]. </w:t>
      </w:r>
    </w:p>
    <w:p w14:paraId="25AF518D" w14:textId="77777777" w:rsidR="004B6FFE" w:rsidRPr="00EA68C4" w:rsidRDefault="004B6FFE" w:rsidP="004B6FFE">
      <w:pPr>
        <w:ind w:left="426" w:hanging="142"/>
        <w:rPr>
          <w:szCs w:val="24"/>
        </w:rPr>
      </w:pPr>
      <w:r w:rsidRPr="005B4F79">
        <w:rPr>
          <w:szCs w:val="24"/>
          <w:lang w:val="en-US"/>
        </w:rPr>
        <w:t>A</w:t>
      </w:r>
      <w:r w:rsidRPr="00EA68C4">
        <w:rPr>
          <w:szCs w:val="24"/>
        </w:rPr>
        <w:t>.</w:t>
      </w:r>
      <w:r w:rsidRPr="00EA68C4">
        <w:rPr>
          <w:szCs w:val="24"/>
        </w:rPr>
        <w:tab/>
      </w:r>
      <w:r w:rsidRPr="005B4F79">
        <w:rPr>
          <w:szCs w:val="24"/>
        </w:rPr>
        <w:t>Вычислить</w:t>
      </w:r>
      <w:r w:rsidRPr="00EA68C4">
        <w:rPr>
          <w:szCs w:val="24"/>
        </w:rPr>
        <w:t xml:space="preserve">: </w:t>
      </w:r>
      <w:r w:rsidRPr="005B4F79">
        <w:rPr>
          <w:szCs w:val="24"/>
          <w:lang w:val="en-US"/>
        </w:rPr>
        <w:t>min</w:t>
      </w:r>
      <w:r w:rsidRPr="00EA68C4">
        <w:rPr>
          <w:szCs w:val="24"/>
        </w:rPr>
        <w:t xml:space="preserve"> (</w:t>
      </w:r>
      <w:r w:rsidRPr="005B4F79">
        <w:rPr>
          <w:szCs w:val="24"/>
        </w:rPr>
        <w:t>а</w:t>
      </w:r>
      <w:r w:rsidRPr="00EA68C4">
        <w:rPr>
          <w:szCs w:val="24"/>
          <w:vertAlign w:val="subscript"/>
        </w:rPr>
        <w:t>1</w:t>
      </w:r>
      <w:r w:rsidRPr="00EA68C4">
        <w:rPr>
          <w:szCs w:val="24"/>
        </w:rPr>
        <w:t xml:space="preserve"> + </w:t>
      </w:r>
      <w:r w:rsidRPr="005B4F79">
        <w:rPr>
          <w:szCs w:val="24"/>
          <w:lang w:val="en-US"/>
        </w:rPr>
        <w:t>a</w:t>
      </w:r>
      <w:r w:rsidRPr="00EA68C4">
        <w:rPr>
          <w:szCs w:val="24"/>
          <w:vertAlign w:val="subscript"/>
        </w:rPr>
        <w:t>2</w:t>
      </w:r>
      <w:r w:rsidRPr="00EA68C4">
        <w:rPr>
          <w:szCs w:val="24"/>
        </w:rPr>
        <w:t xml:space="preserve">, </w:t>
      </w:r>
      <w:r w:rsidRPr="005B4F79">
        <w:rPr>
          <w:szCs w:val="24"/>
          <w:lang w:val="en-US"/>
        </w:rPr>
        <w:t>a</w:t>
      </w:r>
      <w:r w:rsidRPr="00EA68C4">
        <w:rPr>
          <w:szCs w:val="24"/>
          <w:vertAlign w:val="subscript"/>
        </w:rPr>
        <w:t>2</w:t>
      </w:r>
      <w:r w:rsidRPr="00EA68C4">
        <w:rPr>
          <w:szCs w:val="24"/>
        </w:rPr>
        <w:t xml:space="preserve"> + </w:t>
      </w:r>
      <w:r w:rsidRPr="005B4F79">
        <w:rPr>
          <w:szCs w:val="24"/>
          <w:lang w:val="en-US"/>
        </w:rPr>
        <w:t>a</w:t>
      </w:r>
      <w:r w:rsidRPr="00EA68C4">
        <w:rPr>
          <w:szCs w:val="24"/>
          <w:vertAlign w:val="subscript"/>
        </w:rPr>
        <w:t>3</w:t>
      </w:r>
      <w:r w:rsidRPr="00EA68C4">
        <w:rPr>
          <w:szCs w:val="24"/>
        </w:rPr>
        <w:t xml:space="preserve">, …, </w:t>
      </w:r>
      <w:r w:rsidRPr="005B4F79">
        <w:rPr>
          <w:szCs w:val="24"/>
          <w:lang w:val="en-US"/>
        </w:rPr>
        <w:t>a</w:t>
      </w:r>
      <w:r w:rsidRPr="005B4F79">
        <w:rPr>
          <w:szCs w:val="24"/>
          <w:vertAlign w:val="subscript"/>
          <w:lang w:val="en-US"/>
        </w:rPr>
        <w:t>n</w:t>
      </w:r>
      <w:r w:rsidRPr="00EA68C4">
        <w:rPr>
          <w:szCs w:val="24"/>
          <w:vertAlign w:val="subscript"/>
        </w:rPr>
        <w:t>-</w:t>
      </w:r>
      <w:r w:rsidRPr="00EA68C4">
        <w:rPr>
          <w:szCs w:val="24"/>
        </w:rPr>
        <w:t>1+</w:t>
      </w:r>
      <w:r w:rsidRPr="005B4F79">
        <w:rPr>
          <w:szCs w:val="24"/>
        </w:rPr>
        <w:t>а</w:t>
      </w:r>
      <w:r w:rsidRPr="005B4F79">
        <w:rPr>
          <w:szCs w:val="24"/>
          <w:vertAlign w:val="subscript"/>
          <w:lang w:val="en-US"/>
        </w:rPr>
        <w:t>n</w:t>
      </w:r>
      <w:r w:rsidRPr="00EA68C4">
        <w:rPr>
          <w:szCs w:val="24"/>
        </w:rPr>
        <w:t>);</w:t>
      </w:r>
    </w:p>
    <w:p w14:paraId="51D853C1" w14:textId="77777777" w:rsidR="004B6FFE" w:rsidRPr="005B4F79" w:rsidRDefault="004B6FFE" w:rsidP="004B6FFE">
      <w:pPr>
        <w:ind w:firstLine="284"/>
        <w:rPr>
          <w:szCs w:val="24"/>
        </w:rPr>
      </w:pPr>
      <w:r w:rsidRPr="005B4F79">
        <w:rPr>
          <w:szCs w:val="24"/>
        </w:rPr>
        <w:t>B.</w:t>
      </w:r>
      <w:r w:rsidRPr="005B4F79">
        <w:rPr>
          <w:szCs w:val="24"/>
        </w:rPr>
        <w:tab/>
        <w:t>Определите количество элементов массива, кратных 3 и не кратных 5.</w:t>
      </w:r>
    </w:p>
    <w:p w14:paraId="73120287" w14:textId="77777777" w:rsidR="004B6FFE" w:rsidRPr="005B4F79" w:rsidRDefault="004B6FFE" w:rsidP="004B6FFE">
      <w:pPr>
        <w:rPr>
          <w:b/>
          <w:szCs w:val="24"/>
        </w:rPr>
      </w:pPr>
    </w:p>
    <w:p w14:paraId="14F7F912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Имеется файл</w:t>
      </w:r>
      <w:r w:rsidRPr="005B4F79">
        <w:rPr>
          <w:i/>
          <w:szCs w:val="24"/>
        </w:rPr>
        <w:t xml:space="preserve">, </w:t>
      </w:r>
      <w:r w:rsidRPr="005B4F79">
        <w:rPr>
          <w:szCs w:val="24"/>
        </w:rPr>
        <w:t>в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котором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содержится размерность массива и его элементы.  Вычислить:</w:t>
      </w:r>
    </w:p>
    <w:p w14:paraId="081ADD1E" w14:textId="77777777" w:rsidR="004B6FFE" w:rsidRPr="005B4F79" w:rsidRDefault="004B6FFE" w:rsidP="004B6FFE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максимальный по модулю элемент массива;</w:t>
      </w:r>
    </w:p>
    <w:p w14:paraId="09A17682" w14:textId="77777777" w:rsidR="004B6FFE" w:rsidRPr="005B4F79" w:rsidRDefault="004B6FFE" w:rsidP="004B6FFE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элементов массива, расположенных между первым и вторым положи</w:t>
      </w:r>
      <w:r w:rsidRPr="005B4F79">
        <w:rPr>
          <w:rFonts w:ascii="Times New Roman" w:hAnsi="Times New Roman"/>
          <w:sz w:val="24"/>
          <w:szCs w:val="24"/>
        </w:rPr>
        <w:softHyphen/>
        <w:t>тельными элементами.</w:t>
      </w:r>
    </w:p>
    <w:p w14:paraId="124C0BF5" w14:textId="77777777" w:rsidR="004B6FFE" w:rsidRPr="005B4F79" w:rsidRDefault="004B6FFE" w:rsidP="004B6FFE">
      <w:pPr>
        <w:rPr>
          <w:szCs w:val="24"/>
        </w:rPr>
      </w:pPr>
      <w:r w:rsidRPr="005B4F79">
        <w:rPr>
          <w:szCs w:val="24"/>
        </w:rPr>
        <w:t>Полученные результаты записать в новый файл.</w:t>
      </w:r>
    </w:p>
    <w:p w14:paraId="0A73685C" w14:textId="77777777" w:rsidR="004B6FFE" w:rsidRPr="005B4F79" w:rsidRDefault="004B6FFE" w:rsidP="004B6FFE">
      <w:pPr>
        <w:pStyle w:val="ac"/>
        <w:tabs>
          <w:tab w:val="left" w:pos="284"/>
        </w:tabs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877474D" w14:textId="6CC686C5" w:rsidR="004B6FFE" w:rsidRPr="005B4F79" w:rsidRDefault="004B6FFE" w:rsidP="00EA68C4">
      <w:pPr>
        <w:pStyle w:val="ac"/>
        <w:numPr>
          <w:ilvl w:val="0"/>
          <w:numId w:val="24"/>
        </w:numPr>
        <w:tabs>
          <w:tab w:val="left" w:pos="284"/>
        </w:tabs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lastRenderedPageBreak/>
        <w:t xml:space="preserve">Соседями элемента </w:t>
      </w:r>
      <w:r w:rsidRPr="005B4F79">
        <w:rPr>
          <w:rFonts w:ascii="Times New Roman" w:hAnsi="Times New Roman"/>
          <w:i/>
          <w:iCs/>
          <w:sz w:val="24"/>
          <w:szCs w:val="24"/>
        </w:rPr>
        <w:t>А</w:t>
      </w:r>
      <w:r w:rsidRPr="005B4F79">
        <w:rPr>
          <w:rFonts w:ascii="Times New Roman" w:hAnsi="Times New Roman"/>
          <w:i/>
          <w:iCs/>
          <w:sz w:val="24"/>
          <w:szCs w:val="24"/>
          <w:vertAlign w:val="subscript"/>
          <w:lang w:val="en-US"/>
        </w:rPr>
        <w:t>ij</w:t>
      </w:r>
      <w:r w:rsidRPr="005B4F7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B4F79">
        <w:rPr>
          <w:rFonts w:ascii="Times New Roman" w:hAnsi="Times New Roman"/>
          <w:sz w:val="24"/>
          <w:szCs w:val="24"/>
        </w:rPr>
        <w:t xml:space="preserve">в матрице назовем элементы </w:t>
      </w:r>
      <w:r w:rsidRPr="005B4F79">
        <w:rPr>
          <w:rFonts w:ascii="Times New Roman" w:hAnsi="Times New Roman"/>
          <w:i/>
          <w:iCs/>
          <w:sz w:val="24"/>
          <w:szCs w:val="24"/>
          <w:lang w:val="en-US"/>
        </w:rPr>
        <w:t>A</w:t>
      </w:r>
      <w:r w:rsidRPr="005B4F79">
        <w:rPr>
          <w:rFonts w:ascii="Times New Roman" w:hAnsi="Times New Roman"/>
          <w:i/>
          <w:iCs/>
          <w:sz w:val="24"/>
          <w:szCs w:val="24"/>
          <w:vertAlign w:val="subscript"/>
          <w:lang w:val="en-US"/>
        </w:rPr>
        <w:t>kl</w:t>
      </w:r>
      <w:r w:rsidRPr="005B4F7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B4F79">
        <w:rPr>
          <w:rFonts w:ascii="Times New Roman" w:hAnsi="Times New Roman"/>
          <w:sz w:val="24"/>
          <w:szCs w:val="24"/>
        </w:rPr>
        <w:t xml:space="preserve">где </w:t>
      </w:r>
      <w:r w:rsidRPr="005B4F79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r w:rsidRPr="005B4F7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B4F79">
        <w:rPr>
          <w:rFonts w:ascii="Times New Roman" w:hAnsi="Times New Roman"/>
          <w:sz w:val="24"/>
          <w:szCs w:val="24"/>
        </w:rPr>
        <w:t xml:space="preserve">- 1 ≤ </w:t>
      </w:r>
      <w:r w:rsidRPr="005B4F79">
        <w:rPr>
          <w:rFonts w:ascii="Times New Roman" w:hAnsi="Times New Roman"/>
          <w:i/>
          <w:iCs/>
          <w:sz w:val="24"/>
          <w:szCs w:val="24"/>
          <w:lang w:val="en-US"/>
        </w:rPr>
        <w:t>k</w:t>
      </w:r>
      <w:r w:rsidRPr="005B4F79">
        <w:rPr>
          <w:rFonts w:ascii="Times New Roman" w:hAnsi="Times New Roman"/>
          <w:i/>
          <w:iCs/>
          <w:sz w:val="24"/>
          <w:szCs w:val="24"/>
        </w:rPr>
        <w:t xml:space="preserve"> ≤ </w:t>
      </w:r>
      <w:r w:rsidRPr="005B4F79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r w:rsidRPr="005B4F79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5B4F79">
        <w:rPr>
          <w:rFonts w:ascii="Times New Roman" w:hAnsi="Times New Roman"/>
          <w:sz w:val="24"/>
          <w:szCs w:val="24"/>
        </w:rPr>
        <w:t xml:space="preserve">1,  </w:t>
      </w:r>
      <w:r w:rsidRPr="005B4F7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  <w:lang w:val="en-US"/>
        </w:rPr>
        <w:t>j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 w:rsidRPr="005B4F79">
        <w:rPr>
          <w:rFonts w:ascii="Times New Roman" w:hAnsi="Times New Roman"/>
          <w:spacing w:val="-1"/>
          <w:sz w:val="24"/>
          <w:szCs w:val="24"/>
        </w:rPr>
        <w:t xml:space="preserve">- 1 ≤ </w:t>
      </w:r>
      <w:r w:rsidRPr="005B4F79">
        <w:rPr>
          <w:rFonts w:ascii="Times New Roman" w:hAnsi="Times New Roman"/>
          <w:i/>
          <w:spacing w:val="-1"/>
          <w:sz w:val="24"/>
          <w:szCs w:val="24"/>
          <w:lang w:val="en-US"/>
        </w:rPr>
        <w:t>l</w:t>
      </w:r>
      <w:r w:rsidRPr="005B4F7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</w:rPr>
        <w:t xml:space="preserve">≤ 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  <w:lang w:val="en-US"/>
        </w:rPr>
        <w:t>j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</w:rPr>
        <w:t xml:space="preserve"> + </w:t>
      </w:r>
      <w:r w:rsidRPr="005B4F79">
        <w:rPr>
          <w:rFonts w:ascii="Times New Roman" w:hAnsi="Times New Roman"/>
          <w:spacing w:val="-1"/>
          <w:sz w:val="24"/>
          <w:szCs w:val="24"/>
        </w:rPr>
        <w:t xml:space="preserve">1, 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</w:rPr>
        <w:t>(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  <w:lang w:val="en-US"/>
        </w:rPr>
        <w:t>k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</w:rPr>
        <w:t xml:space="preserve">, </w:t>
      </w:r>
      <w:r w:rsidRPr="005B4F79">
        <w:rPr>
          <w:rFonts w:ascii="Times New Roman" w:hAnsi="Times New Roman"/>
          <w:i/>
          <w:spacing w:val="-1"/>
          <w:sz w:val="24"/>
          <w:szCs w:val="24"/>
          <w:lang w:val="en-US"/>
        </w:rPr>
        <w:t>l</w:t>
      </w:r>
      <w:r w:rsidRPr="005B4F79">
        <w:rPr>
          <w:rFonts w:ascii="Times New Roman" w:hAnsi="Times New Roman"/>
          <w:spacing w:val="-1"/>
          <w:sz w:val="24"/>
          <w:szCs w:val="24"/>
        </w:rPr>
        <w:t xml:space="preserve">) </w:t>
      </w:r>
      <w:r w:rsidRPr="005B4F79">
        <w:rPr>
          <w:rFonts w:ascii="Times New Roman" w:hAnsi="Times New Roman"/>
          <w:i/>
          <w:iCs/>
          <w:smallCaps/>
          <w:spacing w:val="-1"/>
          <w:sz w:val="24"/>
          <w:szCs w:val="24"/>
        </w:rPr>
        <w:t xml:space="preserve">≠ 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</w:rPr>
        <w:t>(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  <w:lang w:val="en-US"/>
        </w:rPr>
        <w:t>i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</w:rPr>
        <w:t>,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  <w:lang w:val="en-US"/>
        </w:rPr>
        <w:t>j</w:t>
      </w:r>
      <w:r w:rsidRPr="005B4F79">
        <w:rPr>
          <w:rFonts w:ascii="Times New Roman" w:hAnsi="Times New Roman"/>
          <w:i/>
          <w:iCs/>
          <w:spacing w:val="-1"/>
          <w:sz w:val="24"/>
          <w:szCs w:val="24"/>
        </w:rPr>
        <w:t xml:space="preserve">). </w:t>
      </w:r>
      <w:r w:rsidRPr="005B4F79">
        <w:rPr>
          <w:rFonts w:ascii="Times New Roman" w:hAnsi="Times New Roman"/>
          <w:spacing w:val="-1"/>
          <w:sz w:val="24"/>
          <w:szCs w:val="24"/>
        </w:rPr>
        <w:t>Операция сглаживания матрицы дает новую мат</w:t>
      </w:r>
      <w:r w:rsidRPr="005B4F79">
        <w:rPr>
          <w:rFonts w:ascii="Times New Roman" w:hAnsi="Times New Roman"/>
          <w:spacing w:val="-2"/>
          <w:sz w:val="24"/>
          <w:szCs w:val="24"/>
        </w:rPr>
        <w:t xml:space="preserve">рицу того же размера, каждый элемент которой </w:t>
      </w:r>
      <w:r w:rsidR="00677EE0" w:rsidRPr="005B4F79">
        <w:rPr>
          <w:rFonts w:ascii="Times New Roman" w:hAnsi="Times New Roman"/>
          <w:spacing w:val="-2"/>
          <w:sz w:val="24"/>
          <w:szCs w:val="24"/>
        </w:rPr>
        <w:t>получается,</w:t>
      </w:r>
      <w:r w:rsidRPr="005B4F79">
        <w:rPr>
          <w:rFonts w:ascii="Times New Roman" w:hAnsi="Times New Roman"/>
          <w:spacing w:val="-2"/>
          <w:sz w:val="24"/>
          <w:szCs w:val="24"/>
        </w:rPr>
        <w:t xml:space="preserve"> как среднее ариф</w:t>
      </w:r>
      <w:r w:rsidRPr="005B4F79">
        <w:rPr>
          <w:rFonts w:ascii="Times New Roman" w:hAnsi="Times New Roman"/>
          <w:spacing w:val="-4"/>
          <w:sz w:val="24"/>
          <w:szCs w:val="24"/>
        </w:rPr>
        <w:t>метическое имеющихся соседей соответствующего элемента исходной мат</w:t>
      </w:r>
      <w:r w:rsidRPr="005B4F79">
        <w:rPr>
          <w:rFonts w:ascii="Times New Roman" w:hAnsi="Times New Roman"/>
          <w:sz w:val="24"/>
          <w:szCs w:val="24"/>
        </w:rPr>
        <w:t xml:space="preserve">рицы. </w:t>
      </w:r>
    </w:p>
    <w:p w14:paraId="62F6F916" w14:textId="77777777" w:rsidR="004B6FFE" w:rsidRPr="00EA68C4" w:rsidRDefault="004B6FFE" w:rsidP="00EA68C4">
      <w:pPr>
        <w:pStyle w:val="ac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4"/>
          <w:sz w:val="24"/>
          <w:szCs w:val="24"/>
        </w:rPr>
      </w:pPr>
      <w:r w:rsidRPr="00EA68C4">
        <w:rPr>
          <w:rFonts w:ascii="Times New Roman" w:hAnsi="Times New Roman"/>
          <w:spacing w:val="-4"/>
          <w:sz w:val="24"/>
          <w:szCs w:val="24"/>
        </w:rPr>
        <w:t>Построить результат сглаживания заданной вещественной матрицы размером 10 х 10 (оформить в виде процедуры).</w:t>
      </w:r>
    </w:p>
    <w:p w14:paraId="37BEAFF6" w14:textId="77777777" w:rsidR="004B6FFE" w:rsidRDefault="004B6FFE" w:rsidP="00EA68C4">
      <w:pPr>
        <w:pStyle w:val="ac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4"/>
          <w:sz w:val="24"/>
          <w:szCs w:val="24"/>
        </w:rPr>
      </w:pPr>
      <w:r w:rsidRPr="00EA68C4">
        <w:rPr>
          <w:rFonts w:ascii="Times New Roman" w:hAnsi="Times New Roman"/>
          <w:spacing w:val="-4"/>
          <w:sz w:val="24"/>
          <w:szCs w:val="24"/>
        </w:rPr>
        <w:t>В сглаженной матрице найти сумму модулей элементов, расположенных ниже главной диагонали (оформить в виде функции).</w:t>
      </w:r>
    </w:p>
    <w:p w14:paraId="393582F9" w14:textId="77777777" w:rsidR="00EA68C4" w:rsidRPr="00EA68C4" w:rsidRDefault="00EA68C4" w:rsidP="00EA68C4">
      <w:pPr>
        <w:pStyle w:val="ac"/>
        <w:widowControl w:val="0"/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7D301437" w14:textId="4E3B09B2" w:rsidR="00EA68C4" w:rsidRPr="00EA68C4" w:rsidRDefault="00EA68C4" w:rsidP="00EA68C4">
      <w:pPr>
        <w:widowControl w:val="0"/>
        <w:suppressAutoHyphens/>
        <w:autoSpaceDE w:val="0"/>
        <w:rPr>
          <w:szCs w:val="24"/>
        </w:rPr>
      </w:pPr>
      <w:r w:rsidRPr="00EA68C4">
        <w:rPr>
          <w:b/>
          <w:szCs w:val="24"/>
        </w:rPr>
        <w:t xml:space="preserve">4. </w:t>
      </w:r>
      <w:r w:rsidRPr="00EA68C4">
        <w:rPr>
          <w:szCs w:val="24"/>
        </w:rPr>
        <w:t>Различия между аргументами и параметрами функции. Передача в функцию адресов переменных.</w:t>
      </w:r>
    </w:p>
    <w:p w14:paraId="388482F9" w14:textId="77777777" w:rsidR="00EA68C4" w:rsidRPr="00EA68C4" w:rsidRDefault="00EA68C4" w:rsidP="00EA68C4">
      <w:pPr>
        <w:widowControl w:val="0"/>
        <w:suppressAutoHyphens/>
        <w:autoSpaceDE w:val="0"/>
        <w:rPr>
          <w:b/>
          <w:szCs w:val="24"/>
        </w:rPr>
      </w:pPr>
    </w:p>
    <w:p w14:paraId="4EA150F7" w14:textId="25976900" w:rsidR="00EA68C4" w:rsidRPr="00EA68C4" w:rsidRDefault="00EA68C4" w:rsidP="00EA68C4">
      <w:pPr>
        <w:widowControl w:val="0"/>
        <w:suppressAutoHyphens/>
        <w:autoSpaceDE w:val="0"/>
        <w:rPr>
          <w:b/>
          <w:szCs w:val="24"/>
        </w:rPr>
      </w:pPr>
      <w:r w:rsidRPr="00EA68C4">
        <w:rPr>
          <w:b/>
          <w:szCs w:val="24"/>
        </w:rPr>
        <w:t xml:space="preserve">5. </w:t>
      </w:r>
      <w:r w:rsidRPr="00EA68C4">
        <w:rPr>
          <w:szCs w:val="24"/>
        </w:rPr>
        <w:t>Функции с переменным числом параметров. Подключение stdarg.h. Средства работы и макросы. Операции для правильности обратно полученных аргументов.</w:t>
      </w:r>
    </w:p>
    <w:p w14:paraId="0B24707C" w14:textId="77777777" w:rsidR="000338C1" w:rsidRPr="005B4F79" w:rsidRDefault="000338C1" w:rsidP="000338C1">
      <w:pPr>
        <w:rPr>
          <w:szCs w:val="24"/>
        </w:rPr>
      </w:pPr>
    </w:p>
    <w:p w14:paraId="0FFC0437" w14:textId="77777777" w:rsidR="000338C1" w:rsidRPr="005B4F79" w:rsidRDefault="000338C1" w:rsidP="000338C1">
      <w:pPr>
        <w:ind w:left="360"/>
        <w:rPr>
          <w:szCs w:val="24"/>
        </w:rPr>
      </w:pPr>
    </w:p>
    <w:p w14:paraId="7BB7B899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t xml:space="preserve">Вариант </w:t>
      </w:r>
      <w:r>
        <w:rPr>
          <w:b/>
          <w:szCs w:val="24"/>
        </w:rPr>
        <w:t>3</w:t>
      </w:r>
    </w:p>
    <w:p w14:paraId="5231AE1B" w14:textId="77777777" w:rsidR="004B6FFE" w:rsidRPr="005B4F79" w:rsidRDefault="004B6FFE" w:rsidP="004B6FFE">
      <w:pPr>
        <w:rPr>
          <w:b/>
          <w:szCs w:val="24"/>
        </w:rPr>
      </w:pPr>
    </w:p>
    <w:p w14:paraId="56F12AA2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1</w:t>
      </w:r>
      <w:r w:rsidRPr="005B4F79">
        <w:rPr>
          <w:b/>
          <w:i/>
          <w:szCs w:val="24"/>
        </w:rPr>
        <w:t>.</w:t>
      </w:r>
      <w:r w:rsidRPr="005B4F79">
        <w:rPr>
          <w:szCs w:val="24"/>
        </w:rPr>
        <w:t xml:space="preserve"> Дано натуральное число n. </w:t>
      </w:r>
    </w:p>
    <w:p w14:paraId="7CFD671C" w14:textId="77777777" w:rsidR="004B6FFE" w:rsidRPr="005B4F79" w:rsidRDefault="004B6FFE" w:rsidP="004B6FFE">
      <w:pPr>
        <w:widowControl w:val="0"/>
        <w:numPr>
          <w:ilvl w:val="0"/>
          <w:numId w:val="26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Получите последовательность </w:t>
      </w:r>
      <w:r w:rsidRPr="005B4F79">
        <w:rPr>
          <w:szCs w:val="24"/>
          <w:lang w:val="en-US"/>
        </w:rPr>
        <w:t>b</w:t>
      </w:r>
      <w:r w:rsidRPr="005B4F79">
        <w:rPr>
          <w:szCs w:val="24"/>
          <w:vertAlign w:val="subscript"/>
        </w:rPr>
        <w:t>1</w:t>
      </w:r>
      <w:r w:rsidRPr="005B4F79">
        <w:rPr>
          <w:szCs w:val="24"/>
        </w:rPr>
        <w:t xml:space="preserve">, …, </w:t>
      </w:r>
      <w:r w:rsidRPr="005B4F79">
        <w:rPr>
          <w:szCs w:val="24"/>
          <w:lang w:val="en-US"/>
        </w:rPr>
        <w:t>b</w:t>
      </w:r>
      <w:r w:rsidRPr="005B4F79">
        <w:rPr>
          <w:szCs w:val="24"/>
          <w:vertAlign w:val="subscript"/>
          <w:lang w:val="en-US"/>
        </w:rPr>
        <w:t>n</w:t>
      </w:r>
      <w:r w:rsidRPr="005B4F79">
        <w:rPr>
          <w:szCs w:val="24"/>
        </w:rPr>
        <w:t xml:space="preserve">, где при </w:t>
      </w:r>
      <w:r w:rsidRPr="005B4F79">
        <w:rPr>
          <w:szCs w:val="24"/>
          <w:lang w:val="en-US"/>
        </w:rPr>
        <w:t>i</w:t>
      </w:r>
      <w:r w:rsidRPr="005B4F79">
        <w:rPr>
          <w:szCs w:val="24"/>
        </w:rPr>
        <w:t xml:space="preserve"> = 1, 2, …, </w:t>
      </w:r>
      <w:r w:rsidRPr="005B4F79">
        <w:rPr>
          <w:szCs w:val="24"/>
          <w:lang w:val="en-US"/>
        </w:rPr>
        <w:t>n</w:t>
      </w:r>
      <w:r w:rsidRPr="005B4F79">
        <w:rPr>
          <w:szCs w:val="24"/>
        </w:rPr>
        <w:t xml:space="preserve"> значение </w:t>
      </w:r>
      <w:r w:rsidRPr="005B4F79">
        <w:rPr>
          <w:i/>
          <w:szCs w:val="24"/>
          <w:lang w:val="en-US"/>
        </w:rPr>
        <w:t>b</w:t>
      </w:r>
      <w:r w:rsidRPr="005B4F79">
        <w:rPr>
          <w:i/>
          <w:szCs w:val="24"/>
          <w:vertAlign w:val="subscript"/>
        </w:rPr>
        <w:t>i</w:t>
      </w:r>
      <w:r w:rsidRPr="005B4F79">
        <w:rPr>
          <w:i/>
          <w:szCs w:val="24"/>
        </w:rPr>
        <w:t xml:space="preserve"> = </w:t>
      </w:r>
      <w:r w:rsidRPr="005B4F79">
        <w:rPr>
          <w:i/>
          <w:szCs w:val="24"/>
          <w:lang w:val="en-US"/>
        </w:rPr>
        <w:t>i</w:t>
      </w:r>
      <w:r w:rsidRPr="005B4F79">
        <w:rPr>
          <w:szCs w:val="24"/>
        </w:rPr>
        <w:t>.</w:t>
      </w:r>
    </w:p>
    <w:p w14:paraId="20698A58" w14:textId="77777777" w:rsidR="004B6FFE" w:rsidRPr="005B4F79" w:rsidRDefault="004B6FFE" w:rsidP="004B6FFE">
      <w:pPr>
        <w:widowControl w:val="0"/>
        <w:numPr>
          <w:ilvl w:val="0"/>
          <w:numId w:val="26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Найдите среднее геометрическое значение элементов массивов </w:t>
      </w:r>
      <w:r w:rsidRPr="005B4F79">
        <w:rPr>
          <w:szCs w:val="24"/>
          <w:lang w:val="en-US"/>
        </w:rPr>
        <w:t>b</w:t>
      </w:r>
      <w:r w:rsidRPr="005B4F79">
        <w:rPr>
          <w:szCs w:val="24"/>
        </w:rPr>
        <w:t>[</w:t>
      </w:r>
      <w:r w:rsidRPr="005B4F79">
        <w:rPr>
          <w:szCs w:val="24"/>
          <w:lang w:val="en-US"/>
        </w:rPr>
        <w:t>n</w:t>
      </w:r>
      <w:r w:rsidRPr="005B4F79">
        <w:rPr>
          <w:szCs w:val="24"/>
        </w:rPr>
        <w:t>].</w:t>
      </w:r>
    </w:p>
    <w:p w14:paraId="0BED1E79" w14:textId="77777777" w:rsidR="004B6FFE" w:rsidRPr="005B4F79" w:rsidRDefault="004B6FFE" w:rsidP="004B6FFE">
      <w:pPr>
        <w:rPr>
          <w:szCs w:val="24"/>
        </w:rPr>
      </w:pPr>
    </w:p>
    <w:p w14:paraId="22B6CCE5" w14:textId="5976C2BC" w:rsidR="004B6FFE" w:rsidRPr="005B4F79" w:rsidRDefault="00EA68C4" w:rsidP="00EA68C4">
      <w:pPr>
        <w:widowControl w:val="0"/>
        <w:suppressAutoHyphens/>
        <w:autoSpaceDE w:val="0"/>
        <w:rPr>
          <w:szCs w:val="24"/>
        </w:rPr>
      </w:pPr>
      <w:r w:rsidRPr="00EA68C4">
        <w:rPr>
          <w:b/>
          <w:szCs w:val="24"/>
        </w:rPr>
        <w:t>2.</w:t>
      </w:r>
      <w:r>
        <w:rPr>
          <w:szCs w:val="24"/>
        </w:rPr>
        <w:t xml:space="preserve"> </w:t>
      </w:r>
      <w:r w:rsidR="004B6FFE" w:rsidRPr="005B4F79">
        <w:rPr>
          <w:szCs w:val="24"/>
        </w:rPr>
        <w:t>Имеется файл</w:t>
      </w:r>
      <w:r w:rsidR="004B6FFE" w:rsidRPr="005B4F79">
        <w:rPr>
          <w:i/>
          <w:szCs w:val="24"/>
        </w:rPr>
        <w:t xml:space="preserve">, </w:t>
      </w:r>
      <w:r w:rsidR="004B6FFE" w:rsidRPr="005B4F79">
        <w:rPr>
          <w:szCs w:val="24"/>
        </w:rPr>
        <w:t>в</w:t>
      </w:r>
      <w:r w:rsidR="004B6FFE" w:rsidRPr="005B4F79">
        <w:rPr>
          <w:i/>
          <w:szCs w:val="24"/>
        </w:rPr>
        <w:t xml:space="preserve"> </w:t>
      </w:r>
      <w:r w:rsidR="004B6FFE" w:rsidRPr="005B4F79">
        <w:rPr>
          <w:szCs w:val="24"/>
        </w:rPr>
        <w:t>котором</w:t>
      </w:r>
      <w:r w:rsidR="004B6FFE" w:rsidRPr="005B4F79">
        <w:rPr>
          <w:i/>
          <w:szCs w:val="24"/>
        </w:rPr>
        <w:t xml:space="preserve"> </w:t>
      </w:r>
      <w:r w:rsidR="004B6FFE" w:rsidRPr="005B4F79">
        <w:rPr>
          <w:szCs w:val="24"/>
        </w:rPr>
        <w:t>содержится размерность массива и его элементы.  Вычислить:</w:t>
      </w:r>
    </w:p>
    <w:p w14:paraId="59DF24DD" w14:textId="77777777" w:rsidR="004B6FFE" w:rsidRPr="005B4F79" w:rsidRDefault="004B6FFE" w:rsidP="00B832CD">
      <w:pPr>
        <w:pStyle w:val="ac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элементов массива с нечетными номерами;</w:t>
      </w:r>
    </w:p>
    <w:p w14:paraId="60960A8D" w14:textId="77777777" w:rsidR="004B6FFE" w:rsidRPr="005B4F79" w:rsidRDefault="004B6FFE" w:rsidP="00B832CD">
      <w:pPr>
        <w:pStyle w:val="ac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элементов массива, расположенных между первым и последним отри</w:t>
      </w:r>
      <w:r w:rsidRPr="005B4F79">
        <w:rPr>
          <w:rFonts w:ascii="Times New Roman" w:hAnsi="Times New Roman"/>
          <w:sz w:val="24"/>
          <w:szCs w:val="24"/>
        </w:rPr>
        <w:softHyphen/>
        <w:t>цательными элементами.</w:t>
      </w:r>
    </w:p>
    <w:p w14:paraId="771F9C02" w14:textId="77777777" w:rsidR="004B6FFE" w:rsidRPr="005B4F79" w:rsidRDefault="004B6FFE" w:rsidP="00B832CD">
      <w:pPr>
        <w:rPr>
          <w:b/>
          <w:szCs w:val="24"/>
        </w:rPr>
      </w:pPr>
      <w:r>
        <w:rPr>
          <w:szCs w:val="24"/>
        </w:rPr>
        <w:t xml:space="preserve">      </w:t>
      </w:r>
      <w:r w:rsidRPr="005B4F79">
        <w:rPr>
          <w:szCs w:val="24"/>
        </w:rPr>
        <w:t>Полученные результаты записать в новый файл.</w:t>
      </w:r>
    </w:p>
    <w:p w14:paraId="12B1024C" w14:textId="77777777" w:rsidR="004B6FFE" w:rsidRPr="005B4F79" w:rsidRDefault="004B6FFE" w:rsidP="00B832CD">
      <w:pPr>
        <w:rPr>
          <w:b/>
          <w:szCs w:val="24"/>
        </w:rPr>
      </w:pPr>
    </w:p>
    <w:p w14:paraId="2BB1E3F8" w14:textId="1C4D3854" w:rsidR="004B6FFE" w:rsidRPr="005B4F79" w:rsidRDefault="00EA68C4" w:rsidP="00EA68C4">
      <w:pPr>
        <w:widowControl w:val="0"/>
        <w:suppressAutoHyphens/>
        <w:autoSpaceDE w:val="0"/>
        <w:rPr>
          <w:spacing w:val="-2"/>
          <w:szCs w:val="24"/>
        </w:rPr>
      </w:pPr>
      <w:r w:rsidRPr="00EA68C4">
        <w:rPr>
          <w:b/>
          <w:spacing w:val="-4"/>
          <w:szCs w:val="24"/>
        </w:rPr>
        <w:t>3.</w:t>
      </w:r>
      <w:r>
        <w:rPr>
          <w:spacing w:val="-4"/>
          <w:szCs w:val="24"/>
        </w:rPr>
        <w:t xml:space="preserve"> </w:t>
      </w:r>
      <w:r w:rsidR="004B6FFE" w:rsidRPr="005B4F79">
        <w:rPr>
          <w:spacing w:val="-4"/>
          <w:szCs w:val="24"/>
        </w:rPr>
        <w:t>Дана целочисленная квадратная матрица. Определить:</w:t>
      </w:r>
    </w:p>
    <w:p w14:paraId="62836A12" w14:textId="77777777" w:rsidR="004B6FFE" w:rsidRPr="005B4F79" w:rsidRDefault="004B6FFE" w:rsidP="00B832CD">
      <w:pPr>
        <w:pStyle w:val="ac"/>
        <w:widowControl w:val="0"/>
        <w:numPr>
          <w:ilvl w:val="0"/>
          <w:numId w:val="12"/>
        </w:numPr>
        <w:tabs>
          <w:tab w:val="clear" w:pos="0"/>
        </w:tabs>
        <w:suppressAutoHyphens/>
        <w:autoSpaceDE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pacing w:val="-5"/>
          <w:sz w:val="24"/>
          <w:szCs w:val="24"/>
        </w:rPr>
      </w:pPr>
      <w:r w:rsidRPr="005B4F79">
        <w:rPr>
          <w:rFonts w:ascii="Times New Roman" w:hAnsi="Times New Roman"/>
          <w:spacing w:val="-2"/>
          <w:sz w:val="24"/>
          <w:szCs w:val="24"/>
        </w:rPr>
        <w:t xml:space="preserve">произведение элементов в тех строках, которые не содержат отрицательных </w:t>
      </w:r>
      <w:r w:rsidRPr="005B4F79">
        <w:rPr>
          <w:rFonts w:ascii="Times New Roman" w:hAnsi="Times New Roman"/>
          <w:sz w:val="24"/>
          <w:szCs w:val="24"/>
        </w:rPr>
        <w:t>элементов (оформить в виде функции);</w:t>
      </w:r>
    </w:p>
    <w:p w14:paraId="66893198" w14:textId="77777777" w:rsidR="004B6FFE" w:rsidRPr="00EA68C4" w:rsidRDefault="004B6FFE" w:rsidP="00B832CD">
      <w:pPr>
        <w:pStyle w:val="ac"/>
        <w:widowControl w:val="0"/>
        <w:numPr>
          <w:ilvl w:val="0"/>
          <w:numId w:val="12"/>
        </w:numPr>
        <w:tabs>
          <w:tab w:val="clear" w:pos="0"/>
        </w:tabs>
        <w:suppressAutoHyphens/>
        <w:autoSpaceDE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pacing w:val="-11"/>
          <w:sz w:val="24"/>
          <w:szCs w:val="24"/>
        </w:rPr>
      </w:pPr>
      <w:r w:rsidRPr="005B4F79">
        <w:rPr>
          <w:rFonts w:ascii="Times New Roman" w:hAnsi="Times New Roman"/>
          <w:spacing w:val="-5"/>
          <w:sz w:val="24"/>
          <w:szCs w:val="24"/>
        </w:rPr>
        <w:t>максимум среди сумм элементов диагоналей, параллельных главной диагона</w:t>
      </w:r>
      <w:r w:rsidRPr="005B4F79">
        <w:rPr>
          <w:rFonts w:ascii="Times New Roman" w:hAnsi="Times New Roman"/>
          <w:spacing w:val="-5"/>
          <w:sz w:val="24"/>
          <w:szCs w:val="24"/>
        </w:rPr>
        <w:softHyphen/>
      </w:r>
      <w:r w:rsidRPr="005B4F79">
        <w:rPr>
          <w:rFonts w:ascii="Times New Roman" w:hAnsi="Times New Roman"/>
          <w:sz w:val="24"/>
          <w:szCs w:val="24"/>
        </w:rPr>
        <w:t>ли матрицы (оформить в виде процедуры).</w:t>
      </w:r>
    </w:p>
    <w:p w14:paraId="6D040A1C" w14:textId="77777777" w:rsidR="00EA68C4" w:rsidRDefault="00EA68C4" w:rsidP="00EA68C4">
      <w:pPr>
        <w:widowControl w:val="0"/>
        <w:suppressAutoHyphens/>
        <w:autoSpaceDE w:val="0"/>
        <w:rPr>
          <w:spacing w:val="-11"/>
          <w:szCs w:val="24"/>
        </w:rPr>
      </w:pPr>
    </w:p>
    <w:p w14:paraId="0D99D0BF" w14:textId="751EC5CA" w:rsidR="00EA68C4" w:rsidRPr="00EA68C4" w:rsidRDefault="00EA68C4" w:rsidP="00EA68C4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>4</w:t>
      </w:r>
      <w:r w:rsidRPr="00EA68C4">
        <w:rPr>
          <w:b/>
          <w:szCs w:val="24"/>
        </w:rPr>
        <w:t xml:space="preserve">. </w:t>
      </w:r>
      <w:r w:rsidRPr="00EA68C4">
        <w:rPr>
          <w:szCs w:val="24"/>
        </w:rPr>
        <w:t>Идентификатор, объявленный как функция. Правила определения области видимости функции. Формат вызова функции.</w:t>
      </w:r>
    </w:p>
    <w:p w14:paraId="60E9F272" w14:textId="77777777" w:rsidR="00EA68C4" w:rsidRPr="00EA68C4" w:rsidRDefault="00EA68C4" w:rsidP="00EA68C4">
      <w:pPr>
        <w:widowControl w:val="0"/>
        <w:suppressAutoHyphens/>
        <w:autoSpaceDE w:val="0"/>
        <w:rPr>
          <w:b/>
          <w:szCs w:val="24"/>
        </w:rPr>
      </w:pPr>
    </w:p>
    <w:p w14:paraId="0A06EF10" w14:textId="574F67C8" w:rsidR="00EA68C4" w:rsidRPr="00EA68C4" w:rsidRDefault="00EA68C4" w:rsidP="00EA68C4">
      <w:pPr>
        <w:widowControl w:val="0"/>
        <w:suppressAutoHyphens/>
        <w:autoSpaceDE w:val="0"/>
        <w:rPr>
          <w:b/>
          <w:szCs w:val="24"/>
        </w:rPr>
      </w:pPr>
      <w:r w:rsidRPr="00EA68C4">
        <w:rPr>
          <w:b/>
          <w:szCs w:val="24"/>
        </w:rPr>
        <w:t xml:space="preserve">5. </w:t>
      </w:r>
      <w:r w:rsidRPr="00EA68C4">
        <w:rPr>
          <w:szCs w:val="24"/>
        </w:rPr>
        <w:t>Массивы и динамическая память. Функции malloc, calloc, realloc, free- прототипы и краткий анализ.</w:t>
      </w:r>
    </w:p>
    <w:p w14:paraId="523A6A2D" w14:textId="77777777" w:rsidR="000338C1" w:rsidRPr="005B4F79" w:rsidRDefault="000338C1" w:rsidP="000338C1">
      <w:pPr>
        <w:rPr>
          <w:szCs w:val="24"/>
        </w:rPr>
      </w:pPr>
    </w:p>
    <w:p w14:paraId="26082308" w14:textId="77777777" w:rsidR="000338C1" w:rsidRPr="005B4F79" w:rsidRDefault="000338C1" w:rsidP="000338C1">
      <w:pPr>
        <w:ind w:left="360"/>
        <w:rPr>
          <w:szCs w:val="24"/>
        </w:rPr>
      </w:pPr>
    </w:p>
    <w:p w14:paraId="16E5C439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t xml:space="preserve">Вариант </w:t>
      </w:r>
      <w:r>
        <w:rPr>
          <w:b/>
          <w:szCs w:val="24"/>
        </w:rPr>
        <w:t>4</w:t>
      </w:r>
    </w:p>
    <w:p w14:paraId="07A58C69" w14:textId="77777777" w:rsidR="004B6FFE" w:rsidRPr="005B4F79" w:rsidRDefault="004B6FFE" w:rsidP="004B6FFE">
      <w:pPr>
        <w:rPr>
          <w:b/>
          <w:szCs w:val="24"/>
        </w:rPr>
      </w:pPr>
    </w:p>
    <w:p w14:paraId="7508597B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1.</w:t>
      </w:r>
      <w:r w:rsidRPr="005B4F79">
        <w:rPr>
          <w:szCs w:val="24"/>
        </w:rPr>
        <w:t xml:space="preserve"> Даны натуральное число n, массив </w:t>
      </w:r>
      <w:r w:rsidRPr="005B4F79">
        <w:rPr>
          <w:i/>
          <w:szCs w:val="24"/>
        </w:rPr>
        <w:t>а</w:t>
      </w:r>
      <w:r w:rsidRPr="005B4F79">
        <w:rPr>
          <w:szCs w:val="24"/>
        </w:rPr>
        <w:t>[n].</w:t>
      </w:r>
    </w:p>
    <w:p w14:paraId="5C5DAC82" w14:textId="77777777" w:rsidR="004B6FFE" w:rsidRPr="005B4F79" w:rsidRDefault="004B6FFE" w:rsidP="004B6FFE">
      <w:pPr>
        <w:widowControl w:val="0"/>
        <w:numPr>
          <w:ilvl w:val="0"/>
          <w:numId w:val="25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Преобразуйте массив </w:t>
      </w:r>
      <w:r w:rsidRPr="005B4F79">
        <w:rPr>
          <w:szCs w:val="24"/>
          <w:lang w:val="en-US"/>
        </w:rPr>
        <w:t>a</w:t>
      </w:r>
      <w:r w:rsidRPr="005B4F79">
        <w:rPr>
          <w:szCs w:val="24"/>
          <w:vertAlign w:val="subscript"/>
        </w:rPr>
        <w:t>1</w:t>
      </w:r>
      <w:r w:rsidRPr="005B4F79">
        <w:rPr>
          <w:szCs w:val="24"/>
        </w:rPr>
        <w:t>, а</w:t>
      </w:r>
      <w:r w:rsidRPr="005B4F79">
        <w:rPr>
          <w:szCs w:val="24"/>
          <w:vertAlign w:val="subscript"/>
        </w:rPr>
        <w:t>1</w:t>
      </w:r>
      <w:r w:rsidRPr="005B4F79">
        <w:rPr>
          <w:szCs w:val="24"/>
        </w:rPr>
        <w:t xml:space="preserve"> + а</w:t>
      </w:r>
      <w:r w:rsidRPr="005B4F79">
        <w:rPr>
          <w:szCs w:val="24"/>
          <w:vertAlign w:val="subscript"/>
        </w:rPr>
        <w:t>2</w:t>
      </w:r>
      <w:r w:rsidRPr="005B4F79">
        <w:rPr>
          <w:szCs w:val="24"/>
        </w:rPr>
        <w:t>, …, а</w:t>
      </w:r>
      <w:r w:rsidRPr="005B4F79">
        <w:rPr>
          <w:szCs w:val="24"/>
          <w:vertAlign w:val="subscript"/>
        </w:rPr>
        <w:t>1</w:t>
      </w:r>
      <w:r w:rsidRPr="005B4F79">
        <w:rPr>
          <w:szCs w:val="24"/>
        </w:rPr>
        <w:t xml:space="preserve"> + а</w:t>
      </w:r>
      <w:r w:rsidRPr="005B4F79">
        <w:rPr>
          <w:szCs w:val="24"/>
          <w:vertAlign w:val="subscript"/>
        </w:rPr>
        <w:t>2</w:t>
      </w:r>
      <w:r w:rsidRPr="005B4F79">
        <w:rPr>
          <w:szCs w:val="24"/>
        </w:rPr>
        <w:t xml:space="preserve"> + … +а</w:t>
      </w:r>
      <w:r w:rsidRPr="005B4F79">
        <w:rPr>
          <w:szCs w:val="24"/>
          <w:vertAlign w:val="subscript"/>
          <w:lang w:val="en-US"/>
        </w:rPr>
        <w:t>n</w:t>
      </w:r>
      <w:r w:rsidRPr="005B4F79">
        <w:rPr>
          <w:szCs w:val="24"/>
        </w:rPr>
        <w:t>;</w:t>
      </w:r>
    </w:p>
    <w:p w14:paraId="10AFD591" w14:textId="77777777" w:rsidR="004B6FFE" w:rsidRPr="005B4F79" w:rsidRDefault="004B6FFE" w:rsidP="004B6FFE">
      <w:pPr>
        <w:widowControl w:val="0"/>
        <w:numPr>
          <w:ilvl w:val="0"/>
          <w:numId w:val="25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Получите последовательность </w:t>
      </w:r>
      <w:r w:rsidRPr="005B4F79">
        <w:rPr>
          <w:szCs w:val="24"/>
          <w:lang w:val="en-US"/>
        </w:rPr>
        <w:t>b</w:t>
      </w:r>
      <w:r w:rsidRPr="005B4F79">
        <w:rPr>
          <w:szCs w:val="24"/>
          <w:vertAlign w:val="subscript"/>
        </w:rPr>
        <w:t>1</w:t>
      </w:r>
      <w:r w:rsidRPr="005B4F79">
        <w:rPr>
          <w:szCs w:val="24"/>
        </w:rPr>
        <w:t xml:space="preserve">, …, </w:t>
      </w:r>
      <w:r w:rsidRPr="005B4F79">
        <w:rPr>
          <w:szCs w:val="24"/>
          <w:lang w:val="en-US"/>
        </w:rPr>
        <w:t>b</w:t>
      </w:r>
      <w:r w:rsidRPr="005B4F79">
        <w:rPr>
          <w:szCs w:val="24"/>
          <w:vertAlign w:val="subscript"/>
          <w:lang w:val="en-US"/>
        </w:rPr>
        <w:t>n</w:t>
      </w:r>
      <w:r w:rsidRPr="005B4F79">
        <w:rPr>
          <w:szCs w:val="24"/>
        </w:rPr>
        <w:t xml:space="preserve">, где при </w:t>
      </w:r>
      <w:r w:rsidRPr="005B4F79">
        <w:rPr>
          <w:szCs w:val="24"/>
          <w:lang w:val="en-US"/>
        </w:rPr>
        <w:t>i</w:t>
      </w:r>
      <w:r w:rsidRPr="005B4F79">
        <w:rPr>
          <w:szCs w:val="24"/>
        </w:rPr>
        <w:t xml:space="preserve"> = 1, 2, …, </w:t>
      </w:r>
      <w:r w:rsidRPr="005B4F79">
        <w:rPr>
          <w:szCs w:val="24"/>
          <w:lang w:val="en-US"/>
        </w:rPr>
        <w:t>n</w:t>
      </w:r>
      <w:r w:rsidRPr="005B4F79">
        <w:rPr>
          <w:szCs w:val="24"/>
        </w:rPr>
        <w:t xml:space="preserve"> значение </w:t>
      </w:r>
      <w:r w:rsidRPr="005B4F79">
        <w:rPr>
          <w:i/>
          <w:szCs w:val="24"/>
          <w:lang w:val="en-US"/>
        </w:rPr>
        <w:t>b</w:t>
      </w:r>
      <w:r w:rsidRPr="005B4F79">
        <w:rPr>
          <w:i/>
          <w:szCs w:val="24"/>
          <w:vertAlign w:val="subscript"/>
        </w:rPr>
        <w:t>i</w:t>
      </w:r>
      <w:r w:rsidRPr="005B4F79">
        <w:rPr>
          <w:i/>
          <w:szCs w:val="24"/>
        </w:rPr>
        <w:t xml:space="preserve"> =</w:t>
      </w:r>
      <w:r w:rsidRPr="005B4F79">
        <w:rPr>
          <w:szCs w:val="24"/>
        </w:rPr>
        <w:t xml:space="preserve"> </w:t>
      </w:r>
      <w:r w:rsidRPr="005B4F79">
        <w:rPr>
          <w:i/>
          <w:szCs w:val="24"/>
        </w:rPr>
        <w:t>а</w:t>
      </w:r>
      <w:r w:rsidRPr="005B4F79">
        <w:rPr>
          <w:i/>
          <w:szCs w:val="24"/>
          <w:vertAlign w:val="subscript"/>
          <w:lang w:val="en-US"/>
        </w:rPr>
        <w:t>i</w:t>
      </w:r>
      <w:r w:rsidRPr="005B4F79">
        <w:rPr>
          <w:i/>
          <w:szCs w:val="24"/>
        </w:rPr>
        <w:t xml:space="preserve"> + </w:t>
      </w:r>
      <w:r w:rsidRPr="005B4F79">
        <w:rPr>
          <w:i/>
          <w:szCs w:val="24"/>
          <w:lang w:val="en-US"/>
        </w:rPr>
        <w:t>i</w:t>
      </w:r>
      <w:r w:rsidRPr="005B4F79">
        <w:rPr>
          <w:szCs w:val="24"/>
        </w:rPr>
        <w:t>.</w:t>
      </w:r>
    </w:p>
    <w:p w14:paraId="44A0C317" w14:textId="77777777" w:rsidR="004B6FFE" w:rsidRPr="005B4F79" w:rsidRDefault="004B6FFE" w:rsidP="004B6FFE">
      <w:pPr>
        <w:rPr>
          <w:szCs w:val="24"/>
        </w:rPr>
      </w:pPr>
    </w:p>
    <w:p w14:paraId="666911A9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Имеется файл</w:t>
      </w:r>
      <w:r w:rsidRPr="005B4F79">
        <w:rPr>
          <w:i/>
          <w:szCs w:val="24"/>
        </w:rPr>
        <w:t xml:space="preserve">, </w:t>
      </w:r>
      <w:r w:rsidRPr="005B4F79">
        <w:rPr>
          <w:szCs w:val="24"/>
        </w:rPr>
        <w:t>в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котором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содержится размерность массива и его элементы.  Вычислить:</w:t>
      </w:r>
    </w:p>
    <w:p w14:paraId="67D76519" w14:textId="77777777" w:rsidR="004B6FFE" w:rsidRPr="005B4F79" w:rsidRDefault="004B6FFE" w:rsidP="004B6FFE">
      <w:pPr>
        <w:pStyle w:val="ac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произведение элементов массива с четными номерами;</w:t>
      </w:r>
    </w:p>
    <w:p w14:paraId="4D4E4EB7" w14:textId="77777777" w:rsidR="004B6FFE" w:rsidRPr="005B4F79" w:rsidRDefault="004B6FFE" w:rsidP="004B6FFE">
      <w:pPr>
        <w:pStyle w:val="ac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элементов массива, расположенных между первым и последним нуле</w:t>
      </w:r>
      <w:r w:rsidRPr="005B4F79">
        <w:rPr>
          <w:rFonts w:ascii="Times New Roman" w:hAnsi="Times New Roman"/>
          <w:sz w:val="24"/>
          <w:szCs w:val="24"/>
        </w:rPr>
        <w:softHyphen/>
        <w:t>выми элементами.</w:t>
      </w:r>
    </w:p>
    <w:p w14:paraId="502EAC21" w14:textId="77777777" w:rsidR="004B6FFE" w:rsidRPr="005B4F79" w:rsidRDefault="004B6FFE" w:rsidP="004B6FFE">
      <w:pPr>
        <w:rPr>
          <w:szCs w:val="24"/>
        </w:rPr>
      </w:pPr>
      <w:r>
        <w:rPr>
          <w:szCs w:val="24"/>
        </w:rPr>
        <w:lastRenderedPageBreak/>
        <w:t xml:space="preserve">     </w:t>
      </w:r>
      <w:r w:rsidRPr="005B4F79">
        <w:rPr>
          <w:szCs w:val="24"/>
        </w:rPr>
        <w:t>Полученные результаты записать в новый файл.</w:t>
      </w:r>
    </w:p>
    <w:p w14:paraId="298E4C2D" w14:textId="77777777" w:rsidR="004B6FFE" w:rsidRPr="005B4F79" w:rsidRDefault="004B6FFE" w:rsidP="004B6FFE">
      <w:pPr>
        <w:rPr>
          <w:b/>
          <w:szCs w:val="24"/>
        </w:rPr>
      </w:pPr>
    </w:p>
    <w:p w14:paraId="530D1A30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3</w:t>
      </w:r>
      <w:r w:rsidRPr="005B4F79">
        <w:rPr>
          <w:szCs w:val="24"/>
        </w:rPr>
        <w:t xml:space="preserve">. </w:t>
      </w:r>
      <w:r w:rsidRPr="005B4F79">
        <w:rPr>
          <w:spacing w:val="-4"/>
          <w:szCs w:val="24"/>
        </w:rPr>
        <w:t>Дана целочисленная прямоугольная матрица. Определить:</w:t>
      </w:r>
    </w:p>
    <w:p w14:paraId="38B273FC" w14:textId="77777777" w:rsidR="004B6FFE" w:rsidRPr="005B4F79" w:rsidRDefault="004B6FFE" w:rsidP="004B6FFE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4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количество столбцов, содержащих хотя бы один нулевой элемент (оформить в виде функции);</w:t>
      </w:r>
    </w:p>
    <w:p w14:paraId="31186E81" w14:textId="77777777" w:rsidR="004B6FFE" w:rsidRDefault="004B6FFE" w:rsidP="004B6FFE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pacing w:val="-4"/>
          <w:sz w:val="24"/>
          <w:szCs w:val="24"/>
        </w:rPr>
        <w:t>номер строки, в которой находится самая длинная серия одинаковых элемен</w:t>
      </w:r>
      <w:r w:rsidRPr="005B4F79">
        <w:rPr>
          <w:rFonts w:ascii="Times New Roman" w:hAnsi="Times New Roman"/>
          <w:spacing w:val="-4"/>
          <w:sz w:val="24"/>
          <w:szCs w:val="24"/>
        </w:rPr>
        <w:softHyphen/>
      </w:r>
      <w:r w:rsidRPr="005B4F79">
        <w:rPr>
          <w:rFonts w:ascii="Times New Roman" w:hAnsi="Times New Roman"/>
          <w:sz w:val="24"/>
          <w:szCs w:val="24"/>
        </w:rPr>
        <w:t>тов (оформить в виде процедуры).</w:t>
      </w:r>
    </w:p>
    <w:p w14:paraId="7E5AAB44" w14:textId="77777777" w:rsidR="00EA68C4" w:rsidRDefault="00EA68C4" w:rsidP="00EA68C4">
      <w:pPr>
        <w:widowControl w:val="0"/>
        <w:suppressAutoHyphens/>
        <w:autoSpaceDE w:val="0"/>
        <w:rPr>
          <w:szCs w:val="24"/>
        </w:rPr>
      </w:pPr>
    </w:p>
    <w:p w14:paraId="72AEA105" w14:textId="4B0B8F53" w:rsidR="00EA68C4" w:rsidRPr="00EA68C4" w:rsidRDefault="00EA68C4" w:rsidP="00EA68C4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>4</w:t>
      </w:r>
      <w:r w:rsidRPr="00EA68C4">
        <w:rPr>
          <w:b/>
          <w:szCs w:val="24"/>
        </w:rPr>
        <w:t xml:space="preserve">. </w:t>
      </w:r>
      <w:r w:rsidRPr="00EA68C4">
        <w:rPr>
          <w:szCs w:val="24"/>
        </w:rPr>
        <w:t>Понятие указателя. Операции «*» и «&amp;». Объявление указателя. Инициализация. Операции над указателями (присваивание, ссылка на значение, получение адреса, инкремирование, декремирование, вычисление смещения, сравнение).</w:t>
      </w:r>
    </w:p>
    <w:p w14:paraId="306438E6" w14:textId="77777777" w:rsidR="00EA68C4" w:rsidRPr="00EA68C4" w:rsidRDefault="00EA68C4" w:rsidP="00EA68C4">
      <w:pPr>
        <w:widowControl w:val="0"/>
        <w:suppressAutoHyphens/>
        <w:autoSpaceDE w:val="0"/>
        <w:rPr>
          <w:b/>
          <w:szCs w:val="24"/>
        </w:rPr>
      </w:pPr>
    </w:p>
    <w:p w14:paraId="3EEF0564" w14:textId="7E293952" w:rsidR="00EA68C4" w:rsidRPr="00EA68C4" w:rsidRDefault="00EA68C4" w:rsidP="00EA68C4">
      <w:pPr>
        <w:widowControl w:val="0"/>
        <w:suppressAutoHyphens/>
        <w:autoSpaceDE w:val="0"/>
        <w:rPr>
          <w:szCs w:val="24"/>
        </w:rPr>
      </w:pPr>
      <w:r w:rsidRPr="00EA68C4">
        <w:rPr>
          <w:b/>
          <w:szCs w:val="24"/>
        </w:rPr>
        <w:t xml:space="preserve">5. </w:t>
      </w:r>
      <w:r w:rsidR="000338C1" w:rsidRPr="000338C1">
        <w:rPr>
          <w:szCs w:val="24"/>
        </w:rPr>
        <w:t>Структуры. Понятие. Объявление. Определение. Обращение к полям структуры.</w:t>
      </w:r>
    </w:p>
    <w:p w14:paraId="2134A5DA" w14:textId="77777777" w:rsidR="000338C1" w:rsidRPr="005B4F79" w:rsidRDefault="000338C1" w:rsidP="000338C1">
      <w:pPr>
        <w:rPr>
          <w:szCs w:val="24"/>
        </w:rPr>
      </w:pPr>
    </w:p>
    <w:p w14:paraId="7BCB5BA8" w14:textId="77777777" w:rsidR="000338C1" w:rsidRPr="005B4F79" w:rsidRDefault="000338C1" w:rsidP="000338C1">
      <w:pPr>
        <w:ind w:left="360"/>
        <w:rPr>
          <w:szCs w:val="24"/>
        </w:rPr>
      </w:pPr>
    </w:p>
    <w:p w14:paraId="3C2B5A82" w14:textId="77777777" w:rsidR="004B6FFE" w:rsidRPr="005B4F79" w:rsidRDefault="004B6FFE" w:rsidP="004B6FFE">
      <w:pPr>
        <w:jc w:val="center"/>
        <w:rPr>
          <w:b/>
          <w:szCs w:val="24"/>
        </w:rPr>
      </w:pPr>
      <w:r>
        <w:rPr>
          <w:b/>
          <w:szCs w:val="24"/>
        </w:rPr>
        <w:t>Вариант 5</w:t>
      </w:r>
    </w:p>
    <w:p w14:paraId="663BFAED" w14:textId="77777777" w:rsidR="004B6FFE" w:rsidRPr="005B4F79" w:rsidRDefault="004B6FFE" w:rsidP="004B6FFE">
      <w:pPr>
        <w:rPr>
          <w:b/>
          <w:szCs w:val="24"/>
        </w:rPr>
      </w:pPr>
    </w:p>
    <w:p w14:paraId="26163DCD" w14:textId="77777777" w:rsidR="004B6FFE" w:rsidRPr="005B4F79" w:rsidRDefault="004B6FFE" w:rsidP="004B6FFE">
      <w:pPr>
        <w:widowControl w:val="0"/>
        <w:numPr>
          <w:ilvl w:val="0"/>
          <w:numId w:val="30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Даны натуральное число n, целочисленный массив </w:t>
      </w:r>
      <w:r w:rsidRPr="005B4F79">
        <w:rPr>
          <w:i/>
          <w:szCs w:val="24"/>
        </w:rPr>
        <w:t>а</w:t>
      </w:r>
      <w:r w:rsidRPr="005B4F79">
        <w:rPr>
          <w:szCs w:val="24"/>
        </w:rPr>
        <w:t xml:space="preserve">[n]. </w:t>
      </w:r>
    </w:p>
    <w:p w14:paraId="3E4DA3EF" w14:textId="77777777" w:rsidR="004B6FFE" w:rsidRPr="005B4F79" w:rsidRDefault="004B6FFE" w:rsidP="004B6FFE">
      <w:pPr>
        <w:ind w:left="360"/>
        <w:rPr>
          <w:szCs w:val="24"/>
        </w:rPr>
      </w:pPr>
      <w:r w:rsidRPr="005B4F79">
        <w:rPr>
          <w:szCs w:val="24"/>
        </w:rPr>
        <w:t xml:space="preserve">А. Вычислить среднее арифметическое </w:t>
      </w:r>
      <w:r w:rsidRPr="005B4F79">
        <w:rPr>
          <w:i/>
          <w:szCs w:val="24"/>
        </w:rPr>
        <w:t>а</w:t>
      </w:r>
      <w:r w:rsidRPr="005B4F79">
        <w:rPr>
          <w:szCs w:val="24"/>
        </w:rPr>
        <w:t xml:space="preserve">[1], …, </w:t>
      </w:r>
      <w:r w:rsidRPr="005B4F79">
        <w:rPr>
          <w:i/>
          <w:szCs w:val="24"/>
        </w:rPr>
        <w:t>а</w:t>
      </w:r>
      <w:r w:rsidRPr="005B4F79">
        <w:rPr>
          <w:szCs w:val="24"/>
        </w:rPr>
        <w:t>[n];</w:t>
      </w:r>
    </w:p>
    <w:p w14:paraId="4396E616" w14:textId="77777777" w:rsidR="004B6FFE" w:rsidRPr="005B4F79" w:rsidRDefault="004B6FFE" w:rsidP="004B6FFE">
      <w:pPr>
        <w:ind w:left="360"/>
        <w:rPr>
          <w:szCs w:val="24"/>
        </w:rPr>
      </w:pPr>
      <w:r w:rsidRPr="005B4F79">
        <w:rPr>
          <w:szCs w:val="24"/>
          <w:lang w:val="en-US"/>
        </w:rPr>
        <w:t>B</w:t>
      </w:r>
      <w:r w:rsidRPr="005B4F79">
        <w:rPr>
          <w:szCs w:val="24"/>
        </w:rPr>
        <w:t>. Определить 5 кратных и 7 некратных элементов массива.</w:t>
      </w:r>
    </w:p>
    <w:p w14:paraId="0F05A0CE" w14:textId="77777777" w:rsidR="004B6FFE" w:rsidRPr="005B4F79" w:rsidRDefault="004B6FFE" w:rsidP="004B6FFE">
      <w:pPr>
        <w:rPr>
          <w:b/>
          <w:szCs w:val="24"/>
        </w:rPr>
      </w:pPr>
    </w:p>
    <w:p w14:paraId="65F6A4E6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 xml:space="preserve">2. </w:t>
      </w:r>
      <w:r w:rsidRPr="005B4F79">
        <w:rPr>
          <w:szCs w:val="24"/>
        </w:rPr>
        <w:t xml:space="preserve"> Имеется файл</w:t>
      </w:r>
      <w:r w:rsidRPr="005B4F79">
        <w:rPr>
          <w:i/>
          <w:szCs w:val="24"/>
        </w:rPr>
        <w:t xml:space="preserve">, </w:t>
      </w:r>
      <w:r w:rsidRPr="005B4F79">
        <w:rPr>
          <w:szCs w:val="24"/>
        </w:rPr>
        <w:t>в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котором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содержится размерность массива и его элементы.  Вычислить:</w:t>
      </w:r>
    </w:p>
    <w:p w14:paraId="4220EFE2" w14:textId="77777777" w:rsidR="004B6FFE" w:rsidRPr="005B4F79" w:rsidRDefault="004B6FFE" w:rsidP="004B6FFE">
      <w:pPr>
        <w:pStyle w:val="ac"/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номер максимального элемента массива;</w:t>
      </w:r>
    </w:p>
    <w:p w14:paraId="049F9343" w14:textId="77777777" w:rsidR="004B6FFE" w:rsidRPr="005B4F79" w:rsidRDefault="004B6FFE" w:rsidP="004B6FFE">
      <w:pPr>
        <w:pStyle w:val="ac"/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произведение элементов массива, расположенных между первым и вторым нулевыми элементами.</w:t>
      </w:r>
    </w:p>
    <w:p w14:paraId="78E122DD" w14:textId="77777777" w:rsidR="004B6FFE" w:rsidRPr="005B4F79" w:rsidRDefault="004B6FFE" w:rsidP="004B6FFE">
      <w:pPr>
        <w:rPr>
          <w:szCs w:val="24"/>
        </w:rPr>
      </w:pPr>
      <w:r w:rsidRPr="005B4F79">
        <w:rPr>
          <w:szCs w:val="24"/>
        </w:rPr>
        <w:t>Полученные результаты записать в новый файл.</w:t>
      </w:r>
    </w:p>
    <w:p w14:paraId="70037AF5" w14:textId="77777777" w:rsidR="004B6FFE" w:rsidRPr="005B4F79" w:rsidRDefault="004B6FFE" w:rsidP="004B6FFE">
      <w:pPr>
        <w:pStyle w:val="ac"/>
        <w:tabs>
          <w:tab w:val="left" w:pos="284"/>
        </w:tabs>
        <w:ind w:left="0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09100D0" w14:textId="77777777" w:rsidR="004B6FFE" w:rsidRPr="005B4F79" w:rsidRDefault="004B6FFE" w:rsidP="004B6FFE">
      <w:pPr>
        <w:pStyle w:val="ac"/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4"/>
          <w:sz w:val="24"/>
          <w:szCs w:val="24"/>
        </w:rPr>
      </w:pPr>
      <w:r w:rsidRPr="005B4F79">
        <w:rPr>
          <w:rFonts w:ascii="Times New Roman" w:hAnsi="Times New Roman"/>
          <w:spacing w:val="-4"/>
          <w:sz w:val="24"/>
          <w:szCs w:val="24"/>
        </w:rPr>
        <w:t xml:space="preserve">Для заданной матрицы размером </w:t>
      </w:r>
      <w:r w:rsidRPr="005B4F79">
        <w:rPr>
          <w:rFonts w:ascii="Times New Roman" w:hAnsi="Times New Roman"/>
          <w:spacing w:val="44"/>
          <w:sz w:val="24"/>
          <w:szCs w:val="24"/>
        </w:rPr>
        <w:t>8x8:</w:t>
      </w:r>
      <w:r w:rsidRPr="005B4F79">
        <w:rPr>
          <w:rFonts w:ascii="Times New Roman" w:hAnsi="Times New Roman"/>
          <w:spacing w:val="-4"/>
          <w:sz w:val="24"/>
          <w:szCs w:val="24"/>
        </w:rPr>
        <w:t xml:space="preserve"> </w:t>
      </w:r>
    </w:p>
    <w:p w14:paraId="65D9167C" w14:textId="77777777" w:rsidR="004B6FFE" w:rsidRPr="005B4F79" w:rsidRDefault="004B6FFE" w:rsidP="004B6FFE">
      <w:pPr>
        <w:pStyle w:val="ac"/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3"/>
          <w:sz w:val="24"/>
          <w:szCs w:val="24"/>
        </w:rPr>
      </w:pPr>
      <w:r w:rsidRPr="005B4F79">
        <w:rPr>
          <w:rFonts w:ascii="Times New Roman" w:hAnsi="Times New Roman"/>
          <w:spacing w:val="-4"/>
          <w:sz w:val="24"/>
          <w:szCs w:val="24"/>
        </w:rPr>
        <w:t xml:space="preserve">найти такие </w:t>
      </w:r>
      <w:r w:rsidRPr="005B4F79">
        <w:rPr>
          <w:rFonts w:ascii="Times New Roman" w:hAnsi="Times New Roman"/>
          <w:i/>
          <w:iCs/>
          <w:spacing w:val="-4"/>
          <w:sz w:val="24"/>
          <w:szCs w:val="24"/>
          <w:lang w:val="en-US"/>
        </w:rPr>
        <w:t>k</w:t>
      </w:r>
      <w:r w:rsidRPr="005B4F79">
        <w:rPr>
          <w:rFonts w:ascii="Times New Roman" w:hAnsi="Times New Roman"/>
          <w:i/>
          <w:iCs/>
          <w:spacing w:val="-4"/>
          <w:sz w:val="24"/>
          <w:szCs w:val="24"/>
        </w:rPr>
        <w:t xml:space="preserve">, </w:t>
      </w:r>
      <w:r w:rsidRPr="005B4F79">
        <w:rPr>
          <w:rFonts w:ascii="Times New Roman" w:hAnsi="Times New Roman"/>
          <w:spacing w:val="-4"/>
          <w:sz w:val="24"/>
          <w:szCs w:val="24"/>
        </w:rPr>
        <w:t xml:space="preserve">что </w:t>
      </w:r>
      <w:r w:rsidRPr="005B4F79">
        <w:rPr>
          <w:rFonts w:ascii="Times New Roman" w:hAnsi="Times New Roman"/>
          <w:i/>
          <w:iCs/>
          <w:spacing w:val="-4"/>
          <w:sz w:val="24"/>
          <w:szCs w:val="24"/>
          <w:lang w:val="en-US"/>
        </w:rPr>
        <w:t>k</w:t>
      </w:r>
      <w:r w:rsidRPr="005B4F79">
        <w:rPr>
          <w:rFonts w:ascii="Times New Roman" w:hAnsi="Times New Roman"/>
          <w:i/>
          <w:iCs/>
          <w:spacing w:val="-4"/>
          <w:sz w:val="24"/>
          <w:szCs w:val="24"/>
        </w:rPr>
        <w:t xml:space="preserve">-я </w:t>
      </w:r>
      <w:r w:rsidRPr="005B4F79">
        <w:rPr>
          <w:rFonts w:ascii="Times New Roman" w:hAnsi="Times New Roman"/>
          <w:spacing w:val="-4"/>
          <w:sz w:val="24"/>
          <w:szCs w:val="24"/>
        </w:rPr>
        <w:t xml:space="preserve">строка матрицы </w:t>
      </w:r>
      <w:r w:rsidRPr="005B4F79">
        <w:rPr>
          <w:rFonts w:ascii="Times New Roman" w:hAnsi="Times New Roman"/>
          <w:spacing w:val="-3"/>
          <w:sz w:val="24"/>
          <w:szCs w:val="24"/>
        </w:rPr>
        <w:t xml:space="preserve">совпадает с </w:t>
      </w:r>
      <w:r w:rsidRPr="005B4F79">
        <w:rPr>
          <w:rFonts w:ascii="Times New Roman" w:hAnsi="Times New Roman"/>
          <w:i/>
          <w:iCs/>
          <w:spacing w:val="-3"/>
          <w:sz w:val="24"/>
          <w:szCs w:val="24"/>
          <w:lang w:val="en-US"/>
        </w:rPr>
        <w:t>k</w:t>
      </w:r>
      <w:r w:rsidRPr="005B4F79">
        <w:rPr>
          <w:rFonts w:ascii="Times New Roman" w:hAnsi="Times New Roman"/>
          <w:i/>
          <w:iCs/>
          <w:spacing w:val="-3"/>
          <w:sz w:val="24"/>
          <w:szCs w:val="24"/>
        </w:rPr>
        <w:t xml:space="preserve">-м </w:t>
      </w:r>
      <w:r w:rsidRPr="005B4F79">
        <w:rPr>
          <w:rFonts w:ascii="Times New Roman" w:hAnsi="Times New Roman"/>
          <w:spacing w:val="-3"/>
          <w:sz w:val="24"/>
          <w:szCs w:val="24"/>
        </w:rPr>
        <w:t>столбцом (оформить в виде процедуры).</w:t>
      </w:r>
    </w:p>
    <w:p w14:paraId="5440749A" w14:textId="77777777" w:rsidR="004B6FFE" w:rsidRPr="000338C1" w:rsidRDefault="004B6FFE" w:rsidP="004B6FFE">
      <w:pPr>
        <w:pStyle w:val="ac"/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11"/>
          <w:sz w:val="24"/>
          <w:szCs w:val="24"/>
        </w:rPr>
      </w:pPr>
      <w:r w:rsidRPr="005B4F79">
        <w:rPr>
          <w:rFonts w:ascii="Times New Roman" w:hAnsi="Times New Roman"/>
          <w:spacing w:val="-3"/>
          <w:sz w:val="24"/>
          <w:szCs w:val="24"/>
        </w:rPr>
        <w:t>найти сумму элементов в тех строках, которые содержат хотя бы один отрица</w:t>
      </w:r>
      <w:r w:rsidRPr="005B4F79">
        <w:rPr>
          <w:rFonts w:ascii="Times New Roman" w:hAnsi="Times New Roman"/>
          <w:sz w:val="24"/>
          <w:szCs w:val="24"/>
        </w:rPr>
        <w:t>тельный элемент (оформить в виде функции).</w:t>
      </w:r>
    </w:p>
    <w:p w14:paraId="2FE09200" w14:textId="77777777" w:rsidR="000338C1" w:rsidRDefault="000338C1" w:rsidP="000338C1">
      <w:pPr>
        <w:widowControl w:val="0"/>
        <w:tabs>
          <w:tab w:val="left" w:pos="284"/>
        </w:tabs>
        <w:suppressAutoHyphens/>
        <w:autoSpaceDE w:val="0"/>
        <w:rPr>
          <w:spacing w:val="-11"/>
          <w:szCs w:val="24"/>
        </w:rPr>
      </w:pPr>
    </w:p>
    <w:p w14:paraId="4AD871C1" w14:textId="18EF48DC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>4</w:t>
      </w:r>
      <w:r w:rsidRPr="00EA68C4">
        <w:rPr>
          <w:b/>
          <w:szCs w:val="24"/>
        </w:rPr>
        <w:t xml:space="preserve">. </w:t>
      </w:r>
      <w:r w:rsidRPr="000338C1">
        <w:rPr>
          <w:szCs w:val="24"/>
        </w:rPr>
        <w:t>Понятие массива. Объявление массива. Случаи, в которых константное выражение может быть опущено. Сечение массива.</w:t>
      </w:r>
    </w:p>
    <w:p w14:paraId="6C90D845" w14:textId="77777777" w:rsidR="000338C1" w:rsidRPr="00EA68C4" w:rsidRDefault="000338C1" w:rsidP="000338C1">
      <w:pPr>
        <w:widowControl w:val="0"/>
        <w:suppressAutoHyphens/>
        <w:autoSpaceDE w:val="0"/>
        <w:rPr>
          <w:b/>
          <w:szCs w:val="24"/>
        </w:rPr>
      </w:pPr>
    </w:p>
    <w:p w14:paraId="0BC5C322" w14:textId="7E90C088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 w:rsidRPr="00EA68C4">
        <w:rPr>
          <w:b/>
          <w:szCs w:val="24"/>
        </w:rPr>
        <w:t xml:space="preserve">5. </w:t>
      </w:r>
      <w:r w:rsidRPr="000338C1">
        <w:rPr>
          <w:szCs w:val="24"/>
        </w:rPr>
        <w:t>Сложные структуры. Структуры, содержащие массивы.</w:t>
      </w:r>
    </w:p>
    <w:p w14:paraId="43883677" w14:textId="77777777" w:rsidR="000338C1" w:rsidRPr="005B4F79" w:rsidRDefault="000338C1" w:rsidP="000338C1">
      <w:pPr>
        <w:rPr>
          <w:szCs w:val="24"/>
        </w:rPr>
      </w:pPr>
    </w:p>
    <w:p w14:paraId="5B9E4593" w14:textId="77777777" w:rsidR="000338C1" w:rsidRPr="005B4F79" w:rsidRDefault="000338C1" w:rsidP="000338C1">
      <w:pPr>
        <w:ind w:left="360"/>
        <w:rPr>
          <w:szCs w:val="24"/>
        </w:rPr>
      </w:pPr>
    </w:p>
    <w:p w14:paraId="39DE6A53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t xml:space="preserve">Вариант </w:t>
      </w:r>
      <w:r>
        <w:rPr>
          <w:b/>
          <w:szCs w:val="24"/>
        </w:rPr>
        <w:t>6</w:t>
      </w:r>
    </w:p>
    <w:p w14:paraId="24A1BC1C" w14:textId="77777777" w:rsidR="005B4F79" w:rsidRPr="005B4F79" w:rsidRDefault="005B4F79">
      <w:pPr>
        <w:rPr>
          <w:b/>
          <w:szCs w:val="24"/>
        </w:rPr>
      </w:pPr>
    </w:p>
    <w:p w14:paraId="6BBA3C5C" w14:textId="77777777" w:rsidR="005B4F79" w:rsidRPr="005B4F79" w:rsidRDefault="005B4F79">
      <w:pPr>
        <w:rPr>
          <w:szCs w:val="24"/>
        </w:rPr>
      </w:pPr>
      <w:r w:rsidRPr="005B4F79">
        <w:rPr>
          <w:b/>
          <w:szCs w:val="24"/>
        </w:rPr>
        <w:t>1.</w:t>
      </w:r>
      <w:r w:rsidRPr="005B4F79">
        <w:rPr>
          <w:szCs w:val="24"/>
        </w:rPr>
        <w:t xml:space="preserve"> Даны натуральное число n, массив </w:t>
      </w:r>
      <w:r w:rsidRPr="005B4F79">
        <w:rPr>
          <w:i/>
          <w:szCs w:val="24"/>
        </w:rPr>
        <w:t>а</w:t>
      </w:r>
      <w:r w:rsidRPr="005B4F79">
        <w:rPr>
          <w:szCs w:val="24"/>
        </w:rPr>
        <w:t>[n]. Вычислить:</w:t>
      </w:r>
    </w:p>
    <w:p w14:paraId="62AA8C7B" w14:textId="77777777" w:rsidR="00F328E4" w:rsidRPr="0064554C" w:rsidRDefault="005B4F79" w:rsidP="009E42F6">
      <w:pPr>
        <w:ind w:firstLine="426"/>
        <w:rPr>
          <w:szCs w:val="24"/>
        </w:rPr>
      </w:pPr>
      <w:r w:rsidRPr="005B4F79">
        <w:rPr>
          <w:szCs w:val="24"/>
        </w:rPr>
        <w:t>А. а</w:t>
      </w:r>
      <w:r w:rsidR="00F328E4" w:rsidRPr="00F328E4">
        <w:rPr>
          <w:szCs w:val="24"/>
        </w:rPr>
        <w:t>[1]</w:t>
      </w:r>
      <w:r w:rsidRPr="005B4F79">
        <w:rPr>
          <w:szCs w:val="24"/>
        </w:rPr>
        <w:t xml:space="preserve"> ∙ </w:t>
      </w:r>
      <w:r w:rsidR="00F328E4">
        <w:rPr>
          <w:szCs w:val="24"/>
          <w:lang w:val="en-US"/>
        </w:rPr>
        <w:t>a</w:t>
      </w:r>
      <w:r w:rsidR="00F328E4" w:rsidRPr="00F328E4">
        <w:rPr>
          <w:szCs w:val="24"/>
        </w:rPr>
        <w:t xml:space="preserve">[2] </w:t>
      </w:r>
      <w:r w:rsidR="00F328E4" w:rsidRPr="005B4F79">
        <w:rPr>
          <w:szCs w:val="24"/>
        </w:rPr>
        <w:t>∙</w:t>
      </w:r>
      <w:r w:rsidRPr="005B4F79">
        <w:rPr>
          <w:szCs w:val="24"/>
        </w:rPr>
        <w:t>… ∙ а</w:t>
      </w:r>
      <w:r w:rsidR="00F328E4" w:rsidRPr="0064554C">
        <w:rPr>
          <w:szCs w:val="24"/>
        </w:rPr>
        <w:t>[</w:t>
      </w:r>
      <w:r w:rsidR="00F328E4">
        <w:rPr>
          <w:szCs w:val="24"/>
          <w:lang w:val="en-US"/>
        </w:rPr>
        <w:t>n</w:t>
      </w:r>
      <w:r w:rsidR="00F328E4" w:rsidRPr="0064554C">
        <w:rPr>
          <w:szCs w:val="24"/>
        </w:rPr>
        <w:t>];</w:t>
      </w:r>
    </w:p>
    <w:p w14:paraId="43DC3CA6" w14:textId="77777777" w:rsidR="005B4F79" w:rsidRPr="005B4F79" w:rsidRDefault="005B4F79" w:rsidP="009E42F6">
      <w:pPr>
        <w:ind w:firstLine="426"/>
        <w:rPr>
          <w:szCs w:val="24"/>
        </w:rPr>
      </w:pPr>
      <w:r w:rsidRPr="005B4F79">
        <w:rPr>
          <w:szCs w:val="24"/>
        </w:rPr>
        <w:t>B.</w:t>
      </w:r>
      <w:r w:rsidRPr="005B4F79">
        <w:rPr>
          <w:szCs w:val="24"/>
        </w:rPr>
        <w:tab/>
        <w:t xml:space="preserve">Найти наименьший элемент массива </w:t>
      </w:r>
      <w:r w:rsidRPr="005B4F79">
        <w:rPr>
          <w:i/>
          <w:szCs w:val="24"/>
        </w:rPr>
        <w:t>а</w:t>
      </w:r>
      <w:r w:rsidRPr="005B4F79">
        <w:rPr>
          <w:szCs w:val="24"/>
        </w:rPr>
        <w:t>[n].</w:t>
      </w:r>
    </w:p>
    <w:p w14:paraId="730F90B5" w14:textId="61439899" w:rsidR="005B4F79" w:rsidRPr="005B4F79" w:rsidRDefault="000338C1" w:rsidP="000338C1">
      <w:pPr>
        <w:tabs>
          <w:tab w:val="left" w:pos="3570"/>
        </w:tabs>
        <w:rPr>
          <w:szCs w:val="24"/>
        </w:rPr>
      </w:pPr>
      <w:r>
        <w:rPr>
          <w:szCs w:val="24"/>
        </w:rPr>
        <w:tab/>
      </w:r>
      <w:bookmarkStart w:id="0" w:name="_GoBack"/>
      <w:bookmarkEnd w:id="0"/>
    </w:p>
    <w:p w14:paraId="372F58E1" w14:textId="77777777" w:rsidR="005B4F79" w:rsidRPr="005B4F79" w:rsidRDefault="005B4F7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Имеется файл</w:t>
      </w:r>
      <w:r w:rsidRPr="005B4F79">
        <w:rPr>
          <w:i/>
          <w:szCs w:val="24"/>
        </w:rPr>
        <w:t xml:space="preserve">, </w:t>
      </w:r>
      <w:r w:rsidRPr="005B4F79">
        <w:rPr>
          <w:szCs w:val="24"/>
        </w:rPr>
        <w:t>в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котором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содержится размерность массива и его элементы.  Вычислить:</w:t>
      </w:r>
    </w:p>
    <w:p w14:paraId="2E718396" w14:textId="77777777" w:rsidR="005B4F79" w:rsidRPr="005B4F79" w:rsidRDefault="005B4F79" w:rsidP="009E42F6">
      <w:pPr>
        <w:pStyle w:val="ac"/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положительных элементов массива;</w:t>
      </w:r>
    </w:p>
    <w:p w14:paraId="53D1CEC8" w14:textId="77777777" w:rsidR="005B4F79" w:rsidRPr="005B4F79" w:rsidRDefault="005B4F79" w:rsidP="009E42F6">
      <w:pPr>
        <w:pStyle w:val="ac"/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ind w:left="426" w:hanging="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произведение элементов массива, расположенных между максимальным по модулю и минимальным по модулю элементами.</w:t>
      </w:r>
    </w:p>
    <w:p w14:paraId="32F6BED3" w14:textId="77777777" w:rsidR="005B4F79" w:rsidRPr="005B4F79" w:rsidRDefault="00F328E4">
      <w:pPr>
        <w:rPr>
          <w:szCs w:val="24"/>
        </w:rPr>
      </w:pPr>
      <w:r w:rsidRPr="00F328E4">
        <w:rPr>
          <w:szCs w:val="24"/>
        </w:rPr>
        <w:t xml:space="preserve">     </w:t>
      </w:r>
      <w:r w:rsidR="005B4F79" w:rsidRPr="005B4F79">
        <w:rPr>
          <w:szCs w:val="24"/>
        </w:rPr>
        <w:t>Полученные результаты записать в новый файл.</w:t>
      </w:r>
    </w:p>
    <w:p w14:paraId="039CDF03" w14:textId="77777777" w:rsidR="005B4F79" w:rsidRPr="00F328E4" w:rsidRDefault="005B4F79">
      <w:pPr>
        <w:rPr>
          <w:spacing w:val="-6"/>
          <w:szCs w:val="24"/>
        </w:rPr>
      </w:pPr>
      <w:r w:rsidRPr="005B4F79">
        <w:rPr>
          <w:b/>
          <w:szCs w:val="24"/>
        </w:rPr>
        <w:lastRenderedPageBreak/>
        <w:t>3.</w:t>
      </w:r>
      <w:r w:rsidRPr="005B4F79">
        <w:rPr>
          <w:szCs w:val="24"/>
        </w:rPr>
        <w:t xml:space="preserve"> </w:t>
      </w:r>
      <w:r w:rsidRPr="005B4F79">
        <w:rPr>
          <w:spacing w:val="-4"/>
          <w:szCs w:val="24"/>
        </w:rPr>
        <w:t xml:space="preserve">Дана целочисленная прямоугольная матрица. Определить количество столбцов, </w:t>
      </w:r>
      <w:r w:rsidRPr="005B4F79">
        <w:rPr>
          <w:szCs w:val="24"/>
        </w:rPr>
        <w:t>не содержащих ни одного нулевого элемента (оформить в виде функции).</w:t>
      </w:r>
      <w:r w:rsidR="00F328E4" w:rsidRPr="00F328E4">
        <w:rPr>
          <w:szCs w:val="24"/>
        </w:rPr>
        <w:t xml:space="preserve"> </w:t>
      </w:r>
    </w:p>
    <w:p w14:paraId="34241A82" w14:textId="77777777" w:rsidR="005B4F79" w:rsidRPr="005B4F79" w:rsidRDefault="005B4F79">
      <w:pPr>
        <w:rPr>
          <w:szCs w:val="24"/>
        </w:rPr>
      </w:pPr>
      <w:r w:rsidRPr="005B4F79">
        <w:rPr>
          <w:spacing w:val="-6"/>
          <w:szCs w:val="24"/>
        </w:rPr>
        <w:t>Характеристикой строки целочисленной матрицы назовем сумму ее положитель</w:t>
      </w:r>
      <w:r w:rsidRPr="005B4F79">
        <w:rPr>
          <w:szCs w:val="24"/>
        </w:rPr>
        <w:t>ных четных элементов. Переставляя строки заданной матрицы, расположить их в соответствии с ростом характеристик (оформить в виде процедуры).</w:t>
      </w:r>
    </w:p>
    <w:p w14:paraId="6819AB57" w14:textId="77777777" w:rsidR="005B4F79" w:rsidRDefault="005B4F79">
      <w:pPr>
        <w:rPr>
          <w:szCs w:val="24"/>
        </w:rPr>
      </w:pPr>
    </w:p>
    <w:p w14:paraId="5FCCABA6" w14:textId="7C3494A1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>4</w:t>
      </w:r>
      <w:r w:rsidRPr="00EA68C4">
        <w:rPr>
          <w:b/>
          <w:szCs w:val="24"/>
        </w:rPr>
        <w:t xml:space="preserve">. </w:t>
      </w:r>
      <w:r w:rsidRPr="000338C1">
        <w:rPr>
          <w:szCs w:val="24"/>
        </w:rPr>
        <w:t>Пример объявления символьного массива. Вычисление адреса элемента массива. Связь между массивами и указателями.</w:t>
      </w:r>
    </w:p>
    <w:p w14:paraId="49E1E1FC" w14:textId="77777777" w:rsidR="000338C1" w:rsidRPr="00EA68C4" w:rsidRDefault="000338C1" w:rsidP="000338C1">
      <w:pPr>
        <w:widowControl w:val="0"/>
        <w:suppressAutoHyphens/>
        <w:autoSpaceDE w:val="0"/>
        <w:rPr>
          <w:b/>
          <w:szCs w:val="24"/>
        </w:rPr>
      </w:pPr>
    </w:p>
    <w:p w14:paraId="79A762D9" w14:textId="6B9B3E4D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 w:rsidRPr="00EA68C4">
        <w:rPr>
          <w:b/>
          <w:szCs w:val="24"/>
        </w:rPr>
        <w:t xml:space="preserve">5. </w:t>
      </w:r>
      <w:r w:rsidRPr="000338C1">
        <w:rPr>
          <w:szCs w:val="24"/>
        </w:rPr>
        <w:t>Массивы структур. Инициализация структур.</w:t>
      </w:r>
    </w:p>
    <w:p w14:paraId="61E00A24" w14:textId="77777777" w:rsidR="000338C1" w:rsidRPr="005B4F79" w:rsidRDefault="000338C1" w:rsidP="000338C1">
      <w:pPr>
        <w:rPr>
          <w:szCs w:val="24"/>
        </w:rPr>
      </w:pPr>
    </w:p>
    <w:p w14:paraId="6AF1FCF0" w14:textId="77777777" w:rsidR="000338C1" w:rsidRPr="005B4F79" w:rsidRDefault="000338C1" w:rsidP="000338C1">
      <w:pPr>
        <w:ind w:left="360"/>
        <w:rPr>
          <w:szCs w:val="24"/>
        </w:rPr>
      </w:pPr>
    </w:p>
    <w:p w14:paraId="262B085D" w14:textId="77777777" w:rsidR="005B4F79" w:rsidRPr="005B4F79" w:rsidRDefault="005B4F79" w:rsidP="00F328E4">
      <w:pPr>
        <w:jc w:val="center"/>
        <w:rPr>
          <w:b/>
          <w:szCs w:val="24"/>
        </w:rPr>
      </w:pPr>
      <w:r w:rsidRPr="005B4F79">
        <w:rPr>
          <w:b/>
          <w:szCs w:val="24"/>
        </w:rPr>
        <w:t xml:space="preserve">Вариант </w:t>
      </w:r>
      <w:r w:rsidR="004B6FFE">
        <w:rPr>
          <w:b/>
          <w:szCs w:val="24"/>
        </w:rPr>
        <w:t>7</w:t>
      </w:r>
    </w:p>
    <w:p w14:paraId="5BEC8FC1" w14:textId="77777777" w:rsidR="005B4F79" w:rsidRPr="005B4F79" w:rsidRDefault="005B4F79">
      <w:pPr>
        <w:rPr>
          <w:b/>
          <w:szCs w:val="24"/>
        </w:rPr>
      </w:pPr>
    </w:p>
    <w:p w14:paraId="1D53D341" w14:textId="77777777" w:rsidR="005B4F79" w:rsidRPr="005B4F79" w:rsidRDefault="005B4F79" w:rsidP="009E42F6">
      <w:pPr>
        <w:widowControl w:val="0"/>
        <w:numPr>
          <w:ilvl w:val="0"/>
          <w:numId w:val="27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Даны натуральное число n, массив </w:t>
      </w:r>
      <w:r w:rsidRPr="005B4F79">
        <w:rPr>
          <w:i/>
          <w:szCs w:val="24"/>
        </w:rPr>
        <w:t>а</w:t>
      </w:r>
      <w:r w:rsidRPr="005B4F79">
        <w:rPr>
          <w:szCs w:val="24"/>
        </w:rPr>
        <w:t xml:space="preserve">[n]. </w:t>
      </w:r>
    </w:p>
    <w:p w14:paraId="33DC2CEC" w14:textId="77777777" w:rsidR="005B4F79" w:rsidRPr="005B4F79" w:rsidRDefault="005B4F79" w:rsidP="009E42F6">
      <w:pPr>
        <w:widowControl w:val="0"/>
        <w:numPr>
          <w:ilvl w:val="0"/>
          <w:numId w:val="28"/>
        </w:numPr>
        <w:suppressAutoHyphens/>
        <w:autoSpaceDE w:val="0"/>
        <w:rPr>
          <w:szCs w:val="24"/>
          <w:lang w:val="en-US"/>
        </w:rPr>
      </w:pPr>
      <w:r w:rsidRPr="005B4F79">
        <w:rPr>
          <w:szCs w:val="24"/>
        </w:rPr>
        <w:t xml:space="preserve">Вычислить:  </w:t>
      </w:r>
      <w:r w:rsidRPr="005B4F79">
        <w:rPr>
          <w:szCs w:val="24"/>
          <w:lang w:val="en-US"/>
        </w:rPr>
        <w:t>sin</w:t>
      </w:r>
      <w:r w:rsidRPr="000338C1">
        <w:rPr>
          <w:szCs w:val="24"/>
        </w:rPr>
        <w:t xml:space="preserve"> |</w:t>
      </w:r>
      <w:r w:rsidRPr="005B4F79">
        <w:rPr>
          <w:i/>
          <w:szCs w:val="24"/>
        </w:rPr>
        <w:t>а</w:t>
      </w:r>
      <w:r w:rsidRPr="005B4F79">
        <w:rPr>
          <w:i/>
          <w:szCs w:val="24"/>
          <w:vertAlign w:val="subscript"/>
        </w:rPr>
        <w:t>1</w:t>
      </w:r>
      <w:r w:rsidRPr="005B4F79">
        <w:rPr>
          <w:i/>
          <w:szCs w:val="24"/>
        </w:rPr>
        <w:t xml:space="preserve"> + … </w:t>
      </w:r>
      <w:r w:rsidRPr="005B4F79">
        <w:rPr>
          <w:i/>
          <w:szCs w:val="24"/>
          <w:lang w:val="en-US"/>
        </w:rPr>
        <w:t>+</w:t>
      </w:r>
      <w:r w:rsidRPr="005B4F79">
        <w:rPr>
          <w:i/>
          <w:szCs w:val="24"/>
        </w:rPr>
        <w:t xml:space="preserve"> а</w:t>
      </w:r>
      <w:r w:rsidRPr="005B4F79">
        <w:rPr>
          <w:i/>
          <w:szCs w:val="24"/>
          <w:vertAlign w:val="subscript"/>
          <w:lang w:val="en-US"/>
        </w:rPr>
        <w:t>n</w:t>
      </w:r>
      <w:r w:rsidRPr="005B4F79">
        <w:rPr>
          <w:szCs w:val="24"/>
          <w:lang w:val="en-US"/>
        </w:rPr>
        <w:t>|</w:t>
      </w:r>
    </w:p>
    <w:p w14:paraId="20B41814" w14:textId="77777777" w:rsidR="005B4F79" w:rsidRPr="005B4F79" w:rsidRDefault="005B4F79" w:rsidP="009E42F6">
      <w:pPr>
        <w:widowControl w:val="0"/>
        <w:numPr>
          <w:ilvl w:val="0"/>
          <w:numId w:val="28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Получите последовательность </w:t>
      </w:r>
      <w:r w:rsidRPr="005B4F79">
        <w:rPr>
          <w:szCs w:val="24"/>
          <w:lang w:val="en-US"/>
        </w:rPr>
        <w:t>b</w:t>
      </w:r>
      <w:r w:rsidRPr="005B4F79">
        <w:rPr>
          <w:szCs w:val="24"/>
          <w:vertAlign w:val="subscript"/>
        </w:rPr>
        <w:t>1</w:t>
      </w:r>
      <w:r w:rsidRPr="005B4F79">
        <w:rPr>
          <w:szCs w:val="24"/>
        </w:rPr>
        <w:t xml:space="preserve">, …, </w:t>
      </w:r>
      <w:r w:rsidRPr="005B4F79">
        <w:rPr>
          <w:szCs w:val="24"/>
          <w:lang w:val="en-US"/>
        </w:rPr>
        <w:t>b</w:t>
      </w:r>
      <w:r w:rsidRPr="005B4F79">
        <w:rPr>
          <w:szCs w:val="24"/>
          <w:vertAlign w:val="subscript"/>
          <w:lang w:val="en-US"/>
        </w:rPr>
        <w:t>n</w:t>
      </w:r>
      <w:r w:rsidRPr="005B4F79">
        <w:rPr>
          <w:szCs w:val="24"/>
        </w:rPr>
        <w:t xml:space="preserve">, где при </w:t>
      </w:r>
      <w:r w:rsidRPr="005B4F79">
        <w:rPr>
          <w:szCs w:val="24"/>
          <w:lang w:val="en-US"/>
        </w:rPr>
        <w:t>i</w:t>
      </w:r>
      <w:r w:rsidRPr="005B4F79">
        <w:rPr>
          <w:szCs w:val="24"/>
        </w:rPr>
        <w:t xml:space="preserve"> = 1, 2, …, </w:t>
      </w:r>
      <w:r w:rsidRPr="005B4F79">
        <w:rPr>
          <w:szCs w:val="24"/>
          <w:lang w:val="en-US"/>
        </w:rPr>
        <w:t>n</w:t>
      </w:r>
      <w:r w:rsidRPr="005B4F79">
        <w:rPr>
          <w:szCs w:val="24"/>
        </w:rPr>
        <w:t xml:space="preserve"> значение </w:t>
      </w:r>
      <w:r w:rsidRPr="005B4F79">
        <w:rPr>
          <w:i/>
          <w:szCs w:val="24"/>
          <w:lang w:val="en-US"/>
        </w:rPr>
        <w:t>b</w:t>
      </w:r>
      <w:r w:rsidRPr="005B4F79">
        <w:rPr>
          <w:i/>
          <w:szCs w:val="24"/>
          <w:vertAlign w:val="subscript"/>
        </w:rPr>
        <w:t>i</w:t>
      </w:r>
      <w:r w:rsidRPr="005B4F79">
        <w:rPr>
          <w:i/>
          <w:szCs w:val="24"/>
        </w:rPr>
        <w:t xml:space="preserve"> = а</w:t>
      </w:r>
      <w:r w:rsidRPr="005B4F79">
        <w:rPr>
          <w:i/>
          <w:szCs w:val="24"/>
          <w:vertAlign w:val="subscript"/>
          <w:lang w:val="en-US"/>
        </w:rPr>
        <w:t>i</w:t>
      </w:r>
      <w:r w:rsidRPr="005B4F79">
        <w:rPr>
          <w:szCs w:val="24"/>
          <w:vertAlign w:val="subscript"/>
        </w:rPr>
        <w:t>.</w:t>
      </w:r>
      <w:r w:rsidRPr="005B4F79">
        <w:rPr>
          <w:szCs w:val="24"/>
        </w:rPr>
        <w:t>/</w:t>
      </w:r>
      <w:r w:rsidRPr="005B4F79">
        <w:rPr>
          <w:i/>
          <w:szCs w:val="24"/>
          <w:lang w:val="en-US"/>
        </w:rPr>
        <w:t>i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.</w:t>
      </w:r>
    </w:p>
    <w:p w14:paraId="380C6F8A" w14:textId="77777777" w:rsidR="005B4F79" w:rsidRPr="005B4F79" w:rsidRDefault="005B4F79">
      <w:pPr>
        <w:rPr>
          <w:szCs w:val="24"/>
        </w:rPr>
      </w:pPr>
    </w:p>
    <w:p w14:paraId="501FC46B" w14:textId="77777777" w:rsidR="005B4F79" w:rsidRPr="005B4F79" w:rsidRDefault="005B4F79">
      <w:pPr>
        <w:rPr>
          <w:szCs w:val="24"/>
        </w:rPr>
      </w:pPr>
      <w:r w:rsidRPr="005B4F79">
        <w:rPr>
          <w:b/>
          <w:szCs w:val="24"/>
        </w:rPr>
        <w:t>2</w:t>
      </w:r>
      <w:r w:rsidRPr="005B4F79">
        <w:rPr>
          <w:szCs w:val="24"/>
        </w:rPr>
        <w:t>. Имеется файл</w:t>
      </w:r>
      <w:r w:rsidRPr="005B4F79">
        <w:rPr>
          <w:i/>
          <w:szCs w:val="24"/>
        </w:rPr>
        <w:t xml:space="preserve">, </w:t>
      </w:r>
      <w:r w:rsidRPr="005B4F79">
        <w:rPr>
          <w:szCs w:val="24"/>
        </w:rPr>
        <w:t>в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котором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содержится размерность массива и его элементы.  Вычислить:</w:t>
      </w:r>
    </w:p>
    <w:p w14:paraId="6DBF1B0E" w14:textId="77777777" w:rsidR="005B4F79" w:rsidRPr="005B4F79" w:rsidRDefault="005B4F79" w:rsidP="009E42F6">
      <w:pPr>
        <w:pStyle w:val="ac"/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максимальный элемент массива;</w:t>
      </w:r>
    </w:p>
    <w:p w14:paraId="577DCE49" w14:textId="77777777" w:rsidR="005B4F79" w:rsidRPr="005B4F79" w:rsidRDefault="005B4F79" w:rsidP="009E42F6">
      <w:pPr>
        <w:pStyle w:val="ac"/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элементов массива, расположенных до последнего положительного элемента.</w:t>
      </w:r>
    </w:p>
    <w:p w14:paraId="105FBD6F" w14:textId="77777777" w:rsidR="005B4F79" w:rsidRPr="005B4F79" w:rsidRDefault="005B4F79">
      <w:pPr>
        <w:rPr>
          <w:szCs w:val="24"/>
        </w:rPr>
      </w:pPr>
      <w:r w:rsidRPr="005B4F79">
        <w:rPr>
          <w:szCs w:val="24"/>
        </w:rPr>
        <w:t>Полученные результаты записать в новый файл.</w:t>
      </w:r>
    </w:p>
    <w:p w14:paraId="43F308EA" w14:textId="77777777" w:rsidR="005B4F79" w:rsidRPr="005B4F79" w:rsidRDefault="005B4F79">
      <w:pPr>
        <w:rPr>
          <w:b/>
          <w:szCs w:val="24"/>
        </w:rPr>
      </w:pPr>
    </w:p>
    <w:p w14:paraId="5DA9DEAF" w14:textId="77777777" w:rsidR="005B4F79" w:rsidRPr="005B4F79" w:rsidRDefault="005B4F79">
      <w:pPr>
        <w:rPr>
          <w:spacing w:val="-6"/>
          <w:szCs w:val="24"/>
        </w:rPr>
      </w:pPr>
      <w:r w:rsidRPr="005B4F79">
        <w:rPr>
          <w:b/>
          <w:szCs w:val="24"/>
        </w:rPr>
        <w:t>3</w:t>
      </w:r>
      <w:r w:rsidRPr="005B4F79">
        <w:rPr>
          <w:szCs w:val="24"/>
        </w:rPr>
        <w:t xml:space="preserve">. </w:t>
      </w:r>
      <w:r w:rsidRPr="005B4F79">
        <w:rPr>
          <w:spacing w:val="-4"/>
          <w:szCs w:val="24"/>
        </w:rPr>
        <w:t>Дана целочисленная квадратная матрица. Определить:</w:t>
      </w:r>
    </w:p>
    <w:p w14:paraId="58D0CC12" w14:textId="77777777" w:rsidR="005B4F79" w:rsidRPr="005B4F79" w:rsidRDefault="005B4F79" w:rsidP="009E42F6">
      <w:pPr>
        <w:pStyle w:val="ac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2"/>
          <w:sz w:val="24"/>
          <w:szCs w:val="24"/>
        </w:rPr>
      </w:pPr>
      <w:r w:rsidRPr="005B4F79">
        <w:rPr>
          <w:rFonts w:ascii="Times New Roman" w:hAnsi="Times New Roman"/>
          <w:spacing w:val="-6"/>
          <w:sz w:val="24"/>
          <w:szCs w:val="24"/>
        </w:rPr>
        <w:t>сумму элементов в тех столбцах, которые не содержат отрицательных элемен</w:t>
      </w:r>
      <w:r w:rsidRPr="005B4F79">
        <w:rPr>
          <w:rFonts w:ascii="Times New Roman" w:hAnsi="Times New Roman"/>
          <w:spacing w:val="-6"/>
          <w:sz w:val="24"/>
          <w:szCs w:val="24"/>
        </w:rPr>
        <w:softHyphen/>
      </w:r>
      <w:r w:rsidRPr="005B4F79">
        <w:rPr>
          <w:rFonts w:ascii="Times New Roman" w:hAnsi="Times New Roman"/>
          <w:sz w:val="24"/>
          <w:szCs w:val="24"/>
        </w:rPr>
        <w:t>тов (оформить в виде функции);</w:t>
      </w:r>
    </w:p>
    <w:p w14:paraId="5D31A8FA" w14:textId="77777777" w:rsidR="005B4F79" w:rsidRPr="005B4F79" w:rsidRDefault="005B4F79" w:rsidP="009E42F6">
      <w:pPr>
        <w:pStyle w:val="ac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pacing w:val="-2"/>
          <w:sz w:val="24"/>
          <w:szCs w:val="24"/>
        </w:rPr>
        <w:t>минимум среди сумм модулей элементов диагоналей, параллельных побоч</w:t>
      </w:r>
      <w:r w:rsidRPr="005B4F79">
        <w:rPr>
          <w:rFonts w:ascii="Times New Roman" w:hAnsi="Times New Roman"/>
          <w:sz w:val="24"/>
          <w:szCs w:val="24"/>
        </w:rPr>
        <w:t>ной диагонали матрицы (оформить в виде процедуры).</w:t>
      </w:r>
    </w:p>
    <w:p w14:paraId="552C61E0" w14:textId="77777777" w:rsidR="005B4F79" w:rsidRDefault="005B4F79">
      <w:pPr>
        <w:rPr>
          <w:szCs w:val="24"/>
        </w:rPr>
      </w:pPr>
    </w:p>
    <w:p w14:paraId="49503001" w14:textId="4216F8B6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>4</w:t>
      </w:r>
      <w:r w:rsidRPr="00EA68C4">
        <w:rPr>
          <w:b/>
          <w:szCs w:val="24"/>
        </w:rPr>
        <w:t xml:space="preserve">. </w:t>
      </w:r>
      <w:r w:rsidRPr="000338C1">
        <w:rPr>
          <w:szCs w:val="24"/>
        </w:rPr>
        <w:t xml:space="preserve">Указатели на многомерные массивы. Выражения вида  *ptr++, *++ptr, ++*ptr, (*ptr)++.   </w:t>
      </w:r>
    </w:p>
    <w:p w14:paraId="244E778C" w14:textId="77777777" w:rsidR="000338C1" w:rsidRPr="00EA68C4" w:rsidRDefault="000338C1" w:rsidP="000338C1">
      <w:pPr>
        <w:widowControl w:val="0"/>
        <w:suppressAutoHyphens/>
        <w:autoSpaceDE w:val="0"/>
        <w:rPr>
          <w:b/>
          <w:szCs w:val="24"/>
        </w:rPr>
      </w:pPr>
    </w:p>
    <w:p w14:paraId="714CFFE3" w14:textId="2FEC56E3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 w:rsidRPr="00EA68C4">
        <w:rPr>
          <w:b/>
          <w:szCs w:val="24"/>
        </w:rPr>
        <w:t xml:space="preserve">5. </w:t>
      </w:r>
      <w:r w:rsidRPr="000338C1">
        <w:rPr>
          <w:szCs w:val="24"/>
        </w:rPr>
        <w:t>Структуры и указатели. Указатели, как поля структур. Создание указателей на структуры. Указатели и массивы структур. Передача структур в функции.</w:t>
      </w:r>
    </w:p>
    <w:p w14:paraId="608178AC" w14:textId="77777777" w:rsidR="000338C1" w:rsidRPr="005B4F79" w:rsidRDefault="000338C1" w:rsidP="000338C1">
      <w:pPr>
        <w:rPr>
          <w:szCs w:val="24"/>
        </w:rPr>
      </w:pPr>
    </w:p>
    <w:p w14:paraId="61FF577E" w14:textId="77777777" w:rsidR="000338C1" w:rsidRPr="005B4F79" w:rsidRDefault="000338C1" w:rsidP="000338C1">
      <w:pPr>
        <w:ind w:left="360"/>
        <w:rPr>
          <w:szCs w:val="24"/>
        </w:rPr>
      </w:pPr>
    </w:p>
    <w:p w14:paraId="3D864AF4" w14:textId="77777777" w:rsidR="005B4F79" w:rsidRPr="005B4F79" w:rsidRDefault="004B6FFE" w:rsidP="00F328E4">
      <w:pPr>
        <w:jc w:val="center"/>
        <w:rPr>
          <w:b/>
          <w:szCs w:val="24"/>
        </w:rPr>
      </w:pPr>
      <w:r>
        <w:rPr>
          <w:b/>
          <w:szCs w:val="24"/>
        </w:rPr>
        <w:t>Вариант 8</w:t>
      </w:r>
    </w:p>
    <w:p w14:paraId="63F653D2" w14:textId="77777777" w:rsidR="005B4F79" w:rsidRPr="005B4F79" w:rsidRDefault="005B4F79">
      <w:pPr>
        <w:rPr>
          <w:b/>
          <w:szCs w:val="24"/>
        </w:rPr>
      </w:pPr>
    </w:p>
    <w:p w14:paraId="7BFA8FAE" w14:textId="77777777" w:rsidR="005B4F79" w:rsidRPr="005B4F79" w:rsidRDefault="005B4F79" w:rsidP="009E42F6">
      <w:pPr>
        <w:widowControl w:val="0"/>
        <w:numPr>
          <w:ilvl w:val="0"/>
          <w:numId w:val="33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Даны натуральное число n, целочисленный массив </w:t>
      </w:r>
      <w:r w:rsidRPr="005B4F79">
        <w:rPr>
          <w:i/>
          <w:szCs w:val="24"/>
        </w:rPr>
        <w:t>а</w:t>
      </w:r>
      <w:r w:rsidRPr="005B4F79">
        <w:rPr>
          <w:szCs w:val="24"/>
        </w:rPr>
        <w:t xml:space="preserve">[n]. </w:t>
      </w:r>
    </w:p>
    <w:p w14:paraId="5666F1BB" w14:textId="77777777" w:rsidR="005B4F79" w:rsidRPr="005B4F79" w:rsidRDefault="005B4F79" w:rsidP="009E42F6">
      <w:pPr>
        <w:ind w:left="360"/>
        <w:rPr>
          <w:szCs w:val="24"/>
        </w:rPr>
      </w:pPr>
      <w:r w:rsidRPr="005B4F79">
        <w:rPr>
          <w:szCs w:val="24"/>
        </w:rPr>
        <w:t xml:space="preserve">А. Вычислить: количество четных среди </w:t>
      </w:r>
      <w:r w:rsidRPr="005B4F79">
        <w:rPr>
          <w:i/>
          <w:szCs w:val="24"/>
        </w:rPr>
        <w:t>а</w:t>
      </w:r>
      <w:r w:rsidRPr="005B4F79">
        <w:rPr>
          <w:i/>
          <w:szCs w:val="24"/>
          <w:vertAlign w:val="subscript"/>
        </w:rPr>
        <w:t>1</w:t>
      </w:r>
      <w:r w:rsidRPr="005B4F79">
        <w:rPr>
          <w:i/>
          <w:szCs w:val="24"/>
        </w:rPr>
        <w:t>, …, а</w:t>
      </w:r>
      <w:r w:rsidRPr="005B4F79">
        <w:rPr>
          <w:i/>
          <w:szCs w:val="24"/>
          <w:vertAlign w:val="subscript"/>
          <w:lang w:val="en-US"/>
        </w:rPr>
        <w:t>n</w:t>
      </w:r>
      <w:r w:rsidRPr="005B4F79">
        <w:rPr>
          <w:szCs w:val="24"/>
        </w:rPr>
        <w:t>;</w:t>
      </w:r>
    </w:p>
    <w:p w14:paraId="465485F3" w14:textId="77777777" w:rsidR="005B4F79" w:rsidRPr="005B4F79" w:rsidRDefault="005B4F79" w:rsidP="009E42F6">
      <w:pPr>
        <w:ind w:left="360"/>
        <w:rPr>
          <w:szCs w:val="24"/>
        </w:rPr>
      </w:pPr>
      <w:r w:rsidRPr="005B4F79">
        <w:rPr>
          <w:szCs w:val="24"/>
        </w:rPr>
        <w:t>В. Определите количество элементов массива с нечетными порядковыми номерами и четными значениями.</w:t>
      </w:r>
    </w:p>
    <w:p w14:paraId="33A38E26" w14:textId="77777777" w:rsidR="005B4F79" w:rsidRPr="005B4F79" w:rsidRDefault="005B4F79">
      <w:pPr>
        <w:rPr>
          <w:szCs w:val="24"/>
        </w:rPr>
      </w:pPr>
    </w:p>
    <w:p w14:paraId="24911D99" w14:textId="77777777" w:rsidR="005B4F79" w:rsidRPr="005B4F79" w:rsidRDefault="005B4F79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Имеется файл</w:t>
      </w:r>
      <w:r w:rsidRPr="005B4F79">
        <w:rPr>
          <w:i/>
          <w:szCs w:val="24"/>
        </w:rPr>
        <w:t xml:space="preserve">, </w:t>
      </w:r>
      <w:r w:rsidRPr="005B4F79">
        <w:rPr>
          <w:szCs w:val="24"/>
        </w:rPr>
        <w:t>в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котором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содержится размерность массива и его элементы.  Вычислить:</w:t>
      </w:r>
    </w:p>
    <w:p w14:paraId="6E294F98" w14:textId="77777777" w:rsidR="005B4F79" w:rsidRPr="005B4F79" w:rsidRDefault="005B4F79" w:rsidP="009E42F6">
      <w:pPr>
        <w:pStyle w:val="ac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минимальный по модулю элемент массива;</w:t>
      </w:r>
    </w:p>
    <w:p w14:paraId="41DF7254" w14:textId="77777777" w:rsidR="005B4F79" w:rsidRPr="005B4F79" w:rsidRDefault="005B4F79" w:rsidP="009E42F6">
      <w:pPr>
        <w:pStyle w:val="ac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модулей элементов массива, расположенных после первого элемента, равного нулю.</w:t>
      </w:r>
    </w:p>
    <w:p w14:paraId="3431E0F3" w14:textId="77777777" w:rsidR="005B4F79" w:rsidRPr="005B4F79" w:rsidRDefault="005B4F79">
      <w:pPr>
        <w:rPr>
          <w:szCs w:val="24"/>
        </w:rPr>
      </w:pPr>
      <w:r w:rsidRPr="005B4F79">
        <w:rPr>
          <w:szCs w:val="24"/>
        </w:rPr>
        <w:t>Полученные результаты записать в новый файл.</w:t>
      </w:r>
    </w:p>
    <w:p w14:paraId="788F9B59" w14:textId="77777777" w:rsidR="005B4F79" w:rsidRPr="005B4F79" w:rsidRDefault="005B4F79">
      <w:pPr>
        <w:rPr>
          <w:b/>
          <w:szCs w:val="24"/>
        </w:rPr>
      </w:pPr>
    </w:p>
    <w:p w14:paraId="384793B4" w14:textId="77777777" w:rsidR="005B4F79" w:rsidRPr="005B4F79" w:rsidRDefault="005B4F79">
      <w:pPr>
        <w:spacing w:line="276" w:lineRule="auto"/>
        <w:rPr>
          <w:spacing w:val="-5"/>
          <w:szCs w:val="24"/>
        </w:rPr>
      </w:pPr>
      <w:r w:rsidRPr="005B4F79">
        <w:rPr>
          <w:b/>
          <w:szCs w:val="24"/>
        </w:rPr>
        <w:t xml:space="preserve">3. </w:t>
      </w:r>
      <w:r w:rsidRPr="005B4F79">
        <w:rPr>
          <w:spacing w:val="-5"/>
          <w:szCs w:val="24"/>
        </w:rPr>
        <w:t>Элемент матрицы называется локальным минимумом, если он строго меньше</w:t>
      </w:r>
    </w:p>
    <w:p w14:paraId="2CFA294C" w14:textId="77777777" w:rsidR="005B4F79" w:rsidRPr="005B4F79" w:rsidRDefault="005B4F79">
      <w:pPr>
        <w:rPr>
          <w:szCs w:val="24"/>
        </w:rPr>
      </w:pPr>
      <w:r w:rsidRPr="005B4F79">
        <w:rPr>
          <w:spacing w:val="-5"/>
          <w:szCs w:val="24"/>
        </w:rPr>
        <w:t>всех имеющихся у него соседей (</w:t>
      </w:r>
      <w:r w:rsidRPr="005B4F79">
        <w:rPr>
          <w:szCs w:val="24"/>
        </w:rPr>
        <w:t xml:space="preserve">соседями элемента </w:t>
      </w:r>
      <w:r w:rsidRPr="005B4F79">
        <w:rPr>
          <w:i/>
          <w:iCs/>
          <w:szCs w:val="24"/>
        </w:rPr>
        <w:t>А</w:t>
      </w:r>
      <w:r w:rsidRPr="005B4F79">
        <w:rPr>
          <w:i/>
          <w:iCs/>
          <w:szCs w:val="24"/>
          <w:vertAlign w:val="subscript"/>
          <w:lang w:val="en-US"/>
        </w:rPr>
        <w:t>ij</w:t>
      </w:r>
      <w:r w:rsidRPr="005B4F79">
        <w:rPr>
          <w:i/>
          <w:iCs/>
          <w:szCs w:val="24"/>
        </w:rPr>
        <w:t xml:space="preserve"> </w:t>
      </w:r>
      <w:r w:rsidRPr="005B4F79">
        <w:rPr>
          <w:szCs w:val="24"/>
        </w:rPr>
        <w:t xml:space="preserve">в матрице назовем элементы </w:t>
      </w:r>
      <w:r w:rsidRPr="005B4F79">
        <w:rPr>
          <w:i/>
          <w:iCs/>
          <w:szCs w:val="24"/>
          <w:lang w:val="en-US"/>
        </w:rPr>
        <w:t>A</w:t>
      </w:r>
      <w:r w:rsidRPr="005B4F79">
        <w:rPr>
          <w:i/>
          <w:iCs/>
          <w:szCs w:val="24"/>
          <w:vertAlign w:val="subscript"/>
          <w:lang w:val="en-US"/>
        </w:rPr>
        <w:t>kl</w:t>
      </w:r>
      <w:r w:rsidRPr="005B4F79">
        <w:rPr>
          <w:i/>
          <w:iCs/>
          <w:szCs w:val="24"/>
        </w:rPr>
        <w:t xml:space="preserve"> </w:t>
      </w:r>
      <w:r w:rsidRPr="005B4F79">
        <w:rPr>
          <w:szCs w:val="24"/>
        </w:rPr>
        <w:t xml:space="preserve">где </w:t>
      </w:r>
      <w:r w:rsidRPr="005B4F79">
        <w:rPr>
          <w:i/>
          <w:iCs/>
          <w:szCs w:val="24"/>
          <w:lang w:val="en-US"/>
        </w:rPr>
        <w:t>i</w:t>
      </w:r>
      <w:r w:rsidRPr="005B4F79">
        <w:rPr>
          <w:i/>
          <w:iCs/>
          <w:szCs w:val="24"/>
        </w:rPr>
        <w:t xml:space="preserve"> </w:t>
      </w:r>
      <w:r w:rsidRPr="005B4F79">
        <w:rPr>
          <w:szCs w:val="24"/>
        </w:rPr>
        <w:t xml:space="preserve">- 1 ≤ </w:t>
      </w:r>
      <w:r w:rsidRPr="005B4F79">
        <w:rPr>
          <w:i/>
          <w:iCs/>
          <w:szCs w:val="24"/>
          <w:lang w:val="en-US"/>
        </w:rPr>
        <w:t>k</w:t>
      </w:r>
      <w:r w:rsidRPr="005B4F79">
        <w:rPr>
          <w:i/>
          <w:iCs/>
          <w:szCs w:val="24"/>
        </w:rPr>
        <w:t xml:space="preserve"> ≤ </w:t>
      </w:r>
      <w:r w:rsidRPr="005B4F79">
        <w:rPr>
          <w:i/>
          <w:iCs/>
          <w:szCs w:val="24"/>
          <w:lang w:val="en-US"/>
        </w:rPr>
        <w:t>i</w:t>
      </w:r>
      <w:r w:rsidRPr="005B4F79">
        <w:rPr>
          <w:i/>
          <w:iCs/>
          <w:szCs w:val="24"/>
        </w:rPr>
        <w:t xml:space="preserve"> + </w:t>
      </w:r>
      <w:r w:rsidRPr="005B4F79">
        <w:rPr>
          <w:szCs w:val="24"/>
        </w:rPr>
        <w:t xml:space="preserve">1,  </w:t>
      </w:r>
      <w:r w:rsidRPr="005B4F79">
        <w:rPr>
          <w:spacing w:val="-1"/>
          <w:szCs w:val="24"/>
        </w:rPr>
        <w:t xml:space="preserve"> </w:t>
      </w:r>
      <w:r w:rsidRPr="005B4F79">
        <w:rPr>
          <w:i/>
          <w:iCs/>
          <w:spacing w:val="-1"/>
          <w:szCs w:val="24"/>
          <w:lang w:val="en-US"/>
        </w:rPr>
        <w:t>j</w:t>
      </w:r>
      <w:r w:rsidRPr="005B4F79">
        <w:rPr>
          <w:i/>
          <w:iCs/>
          <w:spacing w:val="-1"/>
          <w:szCs w:val="24"/>
        </w:rPr>
        <w:t xml:space="preserve"> </w:t>
      </w:r>
      <w:r w:rsidRPr="005B4F79">
        <w:rPr>
          <w:spacing w:val="-1"/>
          <w:szCs w:val="24"/>
        </w:rPr>
        <w:t xml:space="preserve">- 1 ≤ </w:t>
      </w:r>
      <w:r w:rsidRPr="005B4F79">
        <w:rPr>
          <w:i/>
          <w:spacing w:val="-1"/>
          <w:szCs w:val="24"/>
          <w:lang w:val="en-US"/>
        </w:rPr>
        <w:t>l</w:t>
      </w:r>
      <w:r w:rsidRPr="005B4F79">
        <w:rPr>
          <w:i/>
          <w:spacing w:val="-1"/>
          <w:szCs w:val="24"/>
        </w:rPr>
        <w:t xml:space="preserve"> </w:t>
      </w:r>
      <w:r w:rsidRPr="005B4F79">
        <w:rPr>
          <w:i/>
          <w:iCs/>
          <w:spacing w:val="-1"/>
          <w:szCs w:val="24"/>
        </w:rPr>
        <w:t xml:space="preserve">≤ </w:t>
      </w:r>
      <w:r w:rsidRPr="005B4F79">
        <w:rPr>
          <w:i/>
          <w:iCs/>
          <w:spacing w:val="-1"/>
          <w:szCs w:val="24"/>
          <w:lang w:val="en-US"/>
        </w:rPr>
        <w:t>j</w:t>
      </w:r>
      <w:r w:rsidRPr="005B4F79">
        <w:rPr>
          <w:i/>
          <w:iCs/>
          <w:spacing w:val="-1"/>
          <w:szCs w:val="24"/>
        </w:rPr>
        <w:t xml:space="preserve"> + </w:t>
      </w:r>
      <w:r w:rsidRPr="005B4F79">
        <w:rPr>
          <w:spacing w:val="-1"/>
          <w:szCs w:val="24"/>
        </w:rPr>
        <w:t xml:space="preserve">1, </w:t>
      </w:r>
      <w:r w:rsidRPr="005B4F79">
        <w:rPr>
          <w:i/>
          <w:iCs/>
          <w:spacing w:val="-1"/>
          <w:szCs w:val="24"/>
        </w:rPr>
        <w:t>(</w:t>
      </w:r>
      <w:r w:rsidRPr="005B4F79">
        <w:rPr>
          <w:i/>
          <w:iCs/>
          <w:spacing w:val="-1"/>
          <w:szCs w:val="24"/>
          <w:lang w:val="en-US"/>
        </w:rPr>
        <w:t>k</w:t>
      </w:r>
      <w:r w:rsidRPr="005B4F79">
        <w:rPr>
          <w:i/>
          <w:iCs/>
          <w:spacing w:val="-1"/>
          <w:szCs w:val="24"/>
        </w:rPr>
        <w:t xml:space="preserve">, </w:t>
      </w:r>
      <w:r w:rsidRPr="005B4F79">
        <w:rPr>
          <w:i/>
          <w:spacing w:val="-1"/>
          <w:szCs w:val="24"/>
          <w:lang w:val="en-US"/>
        </w:rPr>
        <w:t>l</w:t>
      </w:r>
      <w:r w:rsidRPr="005B4F79">
        <w:rPr>
          <w:spacing w:val="-1"/>
          <w:szCs w:val="24"/>
        </w:rPr>
        <w:t xml:space="preserve">) </w:t>
      </w:r>
      <w:r w:rsidRPr="005B4F79">
        <w:rPr>
          <w:i/>
          <w:iCs/>
          <w:smallCaps/>
          <w:spacing w:val="-1"/>
          <w:szCs w:val="24"/>
        </w:rPr>
        <w:t xml:space="preserve">≠ </w:t>
      </w:r>
      <w:r w:rsidRPr="005B4F79">
        <w:rPr>
          <w:i/>
          <w:iCs/>
          <w:spacing w:val="-1"/>
          <w:szCs w:val="24"/>
        </w:rPr>
        <w:t>(</w:t>
      </w:r>
      <w:r w:rsidRPr="005B4F79">
        <w:rPr>
          <w:i/>
          <w:iCs/>
          <w:spacing w:val="-1"/>
          <w:szCs w:val="24"/>
          <w:lang w:val="en-US"/>
        </w:rPr>
        <w:t>i</w:t>
      </w:r>
      <w:r w:rsidRPr="005B4F79">
        <w:rPr>
          <w:i/>
          <w:iCs/>
          <w:spacing w:val="-1"/>
          <w:szCs w:val="24"/>
        </w:rPr>
        <w:t>,</w:t>
      </w:r>
      <w:r w:rsidRPr="005B4F79">
        <w:rPr>
          <w:i/>
          <w:iCs/>
          <w:spacing w:val="-1"/>
          <w:szCs w:val="24"/>
          <w:lang w:val="en-US"/>
        </w:rPr>
        <w:t>j</w:t>
      </w:r>
      <w:r w:rsidRPr="005B4F79">
        <w:rPr>
          <w:i/>
          <w:iCs/>
          <w:spacing w:val="-1"/>
          <w:szCs w:val="24"/>
        </w:rPr>
        <w:t>).</w:t>
      </w:r>
      <w:r w:rsidRPr="005B4F79">
        <w:rPr>
          <w:szCs w:val="24"/>
        </w:rPr>
        <w:t xml:space="preserve">). </w:t>
      </w:r>
    </w:p>
    <w:p w14:paraId="140F1856" w14:textId="77777777" w:rsidR="005B4F79" w:rsidRPr="005B4F79" w:rsidRDefault="005B4F79" w:rsidP="009E42F6">
      <w:pPr>
        <w:pStyle w:val="ac"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2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lastRenderedPageBreak/>
        <w:t xml:space="preserve">Подсчитать количество локальных минимумов заданной матрицы </w:t>
      </w:r>
      <w:r w:rsidRPr="005B4F79">
        <w:rPr>
          <w:rFonts w:ascii="Times New Roman" w:hAnsi="Times New Roman"/>
          <w:spacing w:val="-2"/>
          <w:sz w:val="24"/>
          <w:szCs w:val="24"/>
        </w:rPr>
        <w:t>размером 10 х 10 (оформить в виде процедуры).</w:t>
      </w:r>
    </w:p>
    <w:p w14:paraId="222558E9" w14:textId="77777777" w:rsidR="005B4F79" w:rsidRPr="005B4F79" w:rsidRDefault="005B4F79" w:rsidP="009E42F6">
      <w:pPr>
        <w:pStyle w:val="ac"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B4F79">
        <w:rPr>
          <w:rFonts w:ascii="Times New Roman" w:hAnsi="Times New Roman"/>
          <w:spacing w:val="-2"/>
          <w:sz w:val="24"/>
          <w:szCs w:val="24"/>
        </w:rPr>
        <w:t xml:space="preserve">Найти сумму модулей элементов, расположенных выше главной диагонали </w:t>
      </w:r>
      <w:r w:rsidRPr="005B4F79">
        <w:rPr>
          <w:rFonts w:ascii="Times New Roman" w:hAnsi="Times New Roman"/>
          <w:i/>
          <w:iCs/>
          <w:sz w:val="24"/>
          <w:szCs w:val="24"/>
        </w:rPr>
        <w:t xml:space="preserve">т  </w:t>
      </w:r>
      <w:r w:rsidRPr="005B4F79">
        <w:rPr>
          <w:rFonts w:ascii="Times New Roman" w:hAnsi="Times New Roman"/>
          <w:sz w:val="24"/>
          <w:szCs w:val="24"/>
        </w:rPr>
        <w:t>(оформить в виде функции).</w:t>
      </w:r>
    </w:p>
    <w:p w14:paraId="0DD0A8EE" w14:textId="77777777" w:rsidR="00B832CD" w:rsidRDefault="00B832CD" w:rsidP="004B6FFE">
      <w:pPr>
        <w:rPr>
          <w:b/>
          <w:szCs w:val="24"/>
        </w:rPr>
      </w:pPr>
    </w:p>
    <w:p w14:paraId="58E8EB4D" w14:textId="25B0245E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>4</w:t>
      </w:r>
      <w:r w:rsidRPr="00EA68C4">
        <w:rPr>
          <w:b/>
          <w:szCs w:val="24"/>
        </w:rPr>
        <w:t xml:space="preserve">. </w:t>
      </w:r>
      <w:r w:rsidRPr="000338C1">
        <w:rPr>
          <w:szCs w:val="24"/>
        </w:rPr>
        <w:t>Массивы указателей типа char (указатели и строки). Инициализация символьных массивов. Действия оператора «*».</w:t>
      </w:r>
      <w:r w:rsidRPr="000338C1">
        <w:rPr>
          <w:szCs w:val="24"/>
        </w:rPr>
        <w:t xml:space="preserve">   </w:t>
      </w:r>
    </w:p>
    <w:p w14:paraId="7A97DB03" w14:textId="77777777" w:rsidR="000338C1" w:rsidRPr="00EA68C4" w:rsidRDefault="000338C1" w:rsidP="000338C1">
      <w:pPr>
        <w:widowControl w:val="0"/>
        <w:suppressAutoHyphens/>
        <w:autoSpaceDE w:val="0"/>
        <w:rPr>
          <w:b/>
          <w:szCs w:val="24"/>
        </w:rPr>
      </w:pPr>
    </w:p>
    <w:p w14:paraId="2EB9ED77" w14:textId="37F2429C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 w:rsidRPr="00EA68C4">
        <w:rPr>
          <w:b/>
          <w:szCs w:val="24"/>
        </w:rPr>
        <w:t xml:space="preserve">5. </w:t>
      </w:r>
      <w:r w:rsidRPr="000338C1">
        <w:rPr>
          <w:szCs w:val="24"/>
        </w:rPr>
        <w:t>Объединения. Определение. Создание. Инициализация. Обращение к отдельным объектам объединения. Создание структурных типов с помощью спецификатора typedef.</w:t>
      </w:r>
    </w:p>
    <w:p w14:paraId="1BCC6407" w14:textId="77777777" w:rsidR="000338C1" w:rsidRPr="005B4F79" w:rsidRDefault="000338C1" w:rsidP="000338C1">
      <w:pPr>
        <w:rPr>
          <w:szCs w:val="24"/>
        </w:rPr>
      </w:pPr>
      <w:r>
        <w:rPr>
          <w:b/>
          <w:szCs w:val="24"/>
        </w:rPr>
        <w:tab/>
      </w:r>
    </w:p>
    <w:p w14:paraId="0B261F90" w14:textId="77777777" w:rsidR="000338C1" w:rsidRPr="005B4F79" w:rsidRDefault="000338C1" w:rsidP="000338C1">
      <w:pPr>
        <w:ind w:left="360"/>
        <w:rPr>
          <w:szCs w:val="24"/>
        </w:rPr>
      </w:pPr>
    </w:p>
    <w:p w14:paraId="3A0B4D5F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t xml:space="preserve">Вариант </w:t>
      </w:r>
      <w:r>
        <w:rPr>
          <w:b/>
          <w:szCs w:val="24"/>
        </w:rPr>
        <w:t>9</w:t>
      </w:r>
    </w:p>
    <w:p w14:paraId="5EA407C8" w14:textId="77777777" w:rsidR="004B6FFE" w:rsidRPr="005B4F79" w:rsidRDefault="004B6FFE" w:rsidP="004B6FFE">
      <w:pPr>
        <w:rPr>
          <w:b/>
          <w:szCs w:val="24"/>
        </w:rPr>
      </w:pPr>
    </w:p>
    <w:p w14:paraId="55CB6E6E" w14:textId="77777777" w:rsidR="004B6FFE" w:rsidRPr="005B4F79" w:rsidRDefault="004B6FFE" w:rsidP="004B6FFE">
      <w:pPr>
        <w:widowControl w:val="0"/>
        <w:numPr>
          <w:ilvl w:val="0"/>
          <w:numId w:val="29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Даны натуральное число n, целочисленный массив </w:t>
      </w:r>
      <w:r w:rsidRPr="005B4F79">
        <w:rPr>
          <w:i/>
          <w:szCs w:val="24"/>
        </w:rPr>
        <w:t>а</w:t>
      </w:r>
      <w:r w:rsidRPr="005B4F79">
        <w:rPr>
          <w:szCs w:val="24"/>
        </w:rPr>
        <w:t xml:space="preserve">[n]. </w:t>
      </w:r>
    </w:p>
    <w:p w14:paraId="78584594" w14:textId="77777777" w:rsidR="004B6FFE" w:rsidRPr="005B4F79" w:rsidRDefault="004B6FFE" w:rsidP="004B6FFE">
      <w:pPr>
        <w:widowControl w:val="0"/>
        <w:numPr>
          <w:ilvl w:val="0"/>
          <w:numId w:val="34"/>
        </w:numPr>
        <w:suppressAutoHyphens/>
        <w:autoSpaceDE w:val="0"/>
        <w:rPr>
          <w:szCs w:val="24"/>
          <w:lang w:val="en-US"/>
        </w:rPr>
      </w:pPr>
      <w:r w:rsidRPr="005B4F79">
        <w:rPr>
          <w:szCs w:val="24"/>
        </w:rPr>
        <w:t>Вычислить</w:t>
      </w:r>
      <w:r w:rsidRPr="005B4F79">
        <w:rPr>
          <w:szCs w:val="24"/>
          <w:lang w:val="en-US"/>
        </w:rPr>
        <w:t xml:space="preserve">: </w:t>
      </w:r>
      <w:r w:rsidRPr="005B4F79">
        <w:rPr>
          <w:i/>
          <w:szCs w:val="24"/>
        </w:rPr>
        <w:t>а</w:t>
      </w:r>
      <w:r w:rsidRPr="005B4F79">
        <w:rPr>
          <w:szCs w:val="24"/>
          <w:lang w:val="en-US"/>
        </w:rPr>
        <w:t>[1]*</w:t>
      </w:r>
      <w:r w:rsidRPr="005B4F79">
        <w:rPr>
          <w:i/>
          <w:szCs w:val="24"/>
          <w:lang w:val="en-US"/>
        </w:rPr>
        <w:t>a</w:t>
      </w:r>
      <w:r w:rsidRPr="005B4F79">
        <w:rPr>
          <w:szCs w:val="24"/>
          <w:lang w:val="en-US"/>
        </w:rPr>
        <w:t>[2]+</w:t>
      </w:r>
      <w:r w:rsidRPr="005B4F79">
        <w:rPr>
          <w:i/>
          <w:szCs w:val="24"/>
        </w:rPr>
        <w:t>а</w:t>
      </w:r>
      <w:r w:rsidRPr="005B4F79">
        <w:rPr>
          <w:szCs w:val="24"/>
          <w:lang w:val="en-US"/>
        </w:rPr>
        <w:t>[2]*</w:t>
      </w:r>
      <w:r w:rsidRPr="005B4F79">
        <w:rPr>
          <w:i/>
          <w:szCs w:val="24"/>
          <w:lang w:val="en-US"/>
        </w:rPr>
        <w:t>a</w:t>
      </w:r>
      <w:r w:rsidRPr="005B4F79">
        <w:rPr>
          <w:szCs w:val="24"/>
          <w:lang w:val="en-US"/>
        </w:rPr>
        <w:t xml:space="preserve">[3]+ …+ </w:t>
      </w:r>
      <w:r w:rsidRPr="005B4F79">
        <w:rPr>
          <w:i/>
          <w:szCs w:val="24"/>
        </w:rPr>
        <w:t>а</w:t>
      </w:r>
      <w:r w:rsidRPr="005B4F79">
        <w:rPr>
          <w:szCs w:val="24"/>
          <w:lang w:val="en-US"/>
        </w:rPr>
        <w:t>[n-1]*</w:t>
      </w:r>
      <w:r w:rsidRPr="005B4F79">
        <w:rPr>
          <w:i/>
          <w:szCs w:val="24"/>
          <w:lang w:val="en-US"/>
        </w:rPr>
        <w:t>a</w:t>
      </w:r>
      <w:r w:rsidRPr="005B4F79">
        <w:rPr>
          <w:szCs w:val="24"/>
          <w:lang w:val="en-US"/>
        </w:rPr>
        <w:t>[n]+</w:t>
      </w:r>
      <w:r w:rsidRPr="005B4F79">
        <w:rPr>
          <w:i/>
          <w:szCs w:val="24"/>
          <w:lang w:val="en-US"/>
        </w:rPr>
        <w:t>a</w:t>
      </w:r>
      <w:r w:rsidRPr="005B4F79">
        <w:rPr>
          <w:szCs w:val="24"/>
          <w:lang w:val="en-US"/>
        </w:rPr>
        <w:t>[n]*</w:t>
      </w:r>
      <w:r w:rsidRPr="005B4F79">
        <w:rPr>
          <w:i/>
          <w:szCs w:val="24"/>
          <w:lang w:val="en-US"/>
        </w:rPr>
        <w:t>a</w:t>
      </w:r>
      <w:r w:rsidRPr="005B4F79">
        <w:rPr>
          <w:szCs w:val="24"/>
          <w:lang w:val="en-US"/>
        </w:rPr>
        <w:t>[1];</w:t>
      </w:r>
    </w:p>
    <w:p w14:paraId="6D7233E0" w14:textId="77777777" w:rsidR="004B6FFE" w:rsidRPr="005B4F79" w:rsidRDefault="004B6FFE" w:rsidP="004B6FFE">
      <w:pPr>
        <w:widowControl w:val="0"/>
        <w:numPr>
          <w:ilvl w:val="0"/>
          <w:numId w:val="34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Определить количество элементов массива, являющихся нечетными числами </w:t>
      </w:r>
    </w:p>
    <w:p w14:paraId="513D14FB" w14:textId="77777777" w:rsidR="004B6FFE" w:rsidRPr="005B4F79" w:rsidRDefault="004B6FFE" w:rsidP="004B6FFE">
      <w:pPr>
        <w:rPr>
          <w:szCs w:val="24"/>
        </w:rPr>
      </w:pPr>
    </w:p>
    <w:p w14:paraId="2F5ABDB9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2.</w:t>
      </w:r>
      <w:r w:rsidRPr="005B4F79">
        <w:rPr>
          <w:szCs w:val="24"/>
        </w:rPr>
        <w:t xml:space="preserve"> Имеется файл</w:t>
      </w:r>
      <w:r w:rsidRPr="005B4F79">
        <w:rPr>
          <w:i/>
          <w:szCs w:val="24"/>
        </w:rPr>
        <w:t xml:space="preserve">, </w:t>
      </w:r>
      <w:r w:rsidRPr="005B4F79">
        <w:rPr>
          <w:szCs w:val="24"/>
        </w:rPr>
        <w:t>в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котором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содержится размерность массива и его элементы.  Вычислить:</w:t>
      </w:r>
    </w:p>
    <w:p w14:paraId="472D2232" w14:textId="77777777" w:rsidR="004B6FFE" w:rsidRPr="005B4F79" w:rsidRDefault="004B6FFE" w:rsidP="004B6FFE">
      <w:pPr>
        <w:pStyle w:val="ac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минимальный элемент массива;</w:t>
      </w:r>
    </w:p>
    <w:p w14:paraId="2985B6A6" w14:textId="77777777" w:rsidR="004B6FFE" w:rsidRPr="005B4F79" w:rsidRDefault="004B6FFE" w:rsidP="004B6FFE">
      <w:pPr>
        <w:pStyle w:val="ac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элементов массива, расположенных между первым и последним поло</w:t>
      </w:r>
      <w:r w:rsidRPr="005B4F79">
        <w:rPr>
          <w:rFonts w:ascii="Times New Roman" w:hAnsi="Times New Roman"/>
          <w:sz w:val="24"/>
          <w:szCs w:val="24"/>
        </w:rPr>
        <w:softHyphen/>
        <w:t>жительными элементами.</w:t>
      </w:r>
    </w:p>
    <w:p w14:paraId="09BCDA05" w14:textId="77777777" w:rsidR="004B6FFE" w:rsidRPr="005B4F79" w:rsidRDefault="004B6FFE" w:rsidP="004B6FFE">
      <w:pPr>
        <w:rPr>
          <w:szCs w:val="24"/>
        </w:rPr>
      </w:pPr>
      <w:r w:rsidRPr="005B4F79">
        <w:rPr>
          <w:szCs w:val="24"/>
        </w:rPr>
        <w:t>Полученные результаты записать в новый файл.</w:t>
      </w:r>
    </w:p>
    <w:p w14:paraId="2D04B1E2" w14:textId="77777777" w:rsidR="004B6FFE" w:rsidRPr="005B4F79" w:rsidRDefault="004B6FFE" w:rsidP="004B6FFE">
      <w:pPr>
        <w:rPr>
          <w:b/>
          <w:szCs w:val="24"/>
        </w:rPr>
      </w:pPr>
    </w:p>
    <w:p w14:paraId="2828EA31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 xml:space="preserve">3. </w:t>
      </w:r>
      <w:r w:rsidRPr="005B4F79">
        <w:rPr>
          <w:szCs w:val="24"/>
        </w:rPr>
        <w:t xml:space="preserve">Матрица </w:t>
      </w:r>
      <w:r w:rsidRPr="005B4F79">
        <w:rPr>
          <w:i/>
          <w:iCs/>
          <w:szCs w:val="24"/>
        </w:rPr>
        <w:t xml:space="preserve">А </w:t>
      </w:r>
      <w:r w:rsidRPr="005B4F79">
        <w:rPr>
          <w:szCs w:val="24"/>
        </w:rPr>
        <w:t xml:space="preserve">имеет седловую точку </w:t>
      </w:r>
      <w:r w:rsidRPr="005B4F79">
        <w:rPr>
          <w:i/>
          <w:iCs/>
          <w:szCs w:val="24"/>
        </w:rPr>
        <w:t>А</w:t>
      </w:r>
      <w:r w:rsidRPr="005B4F79">
        <w:rPr>
          <w:i/>
          <w:iCs/>
          <w:szCs w:val="24"/>
          <w:vertAlign w:val="subscript"/>
          <w:lang w:val="en-US"/>
        </w:rPr>
        <w:t>ij</w:t>
      </w:r>
      <w:r w:rsidRPr="005B4F79">
        <w:rPr>
          <w:i/>
          <w:iCs/>
          <w:szCs w:val="24"/>
        </w:rPr>
        <w:t xml:space="preserve">, </w:t>
      </w:r>
      <w:r w:rsidRPr="005B4F79">
        <w:rPr>
          <w:szCs w:val="24"/>
        </w:rPr>
        <w:t xml:space="preserve">если </w:t>
      </w:r>
      <w:r w:rsidRPr="005B4F79">
        <w:rPr>
          <w:i/>
          <w:iCs/>
          <w:szCs w:val="24"/>
        </w:rPr>
        <w:t>А</w:t>
      </w:r>
      <w:r w:rsidRPr="005B4F79">
        <w:rPr>
          <w:i/>
          <w:iCs/>
          <w:szCs w:val="24"/>
          <w:vertAlign w:val="subscript"/>
          <w:lang w:val="en-US"/>
        </w:rPr>
        <w:t>ij</w:t>
      </w:r>
      <w:r w:rsidRPr="005B4F79">
        <w:rPr>
          <w:i/>
          <w:iCs/>
          <w:szCs w:val="24"/>
          <w:vertAlign w:val="subscript"/>
        </w:rPr>
        <w:t xml:space="preserve"> </w:t>
      </w:r>
      <w:r w:rsidRPr="005B4F79">
        <w:rPr>
          <w:szCs w:val="24"/>
        </w:rPr>
        <w:t xml:space="preserve">является минимальным элементом в 1-й строке и максимальным </w:t>
      </w:r>
      <w:r w:rsidRPr="005B4F79">
        <w:rPr>
          <w:szCs w:val="24"/>
          <w:lang w:val="en-US"/>
        </w:rPr>
        <w:t>j</w:t>
      </w:r>
      <w:r w:rsidRPr="005B4F79">
        <w:rPr>
          <w:i/>
          <w:iCs/>
          <w:smallCaps/>
          <w:szCs w:val="24"/>
        </w:rPr>
        <w:t>-</w:t>
      </w:r>
      <w:r w:rsidRPr="005B4F79">
        <w:rPr>
          <w:szCs w:val="24"/>
        </w:rPr>
        <w:t>м</w:t>
      </w:r>
      <w:r w:rsidRPr="005B4F79">
        <w:rPr>
          <w:i/>
          <w:iCs/>
          <w:smallCaps/>
          <w:szCs w:val="24"/>
        </w:rPr>
        <w:t xml:space="preserve"> </w:t>
      </w:r>
      <w:r w:rsidRPr="005B4F79">
        <w:rPr>
          <w:szCs w:val="24"/>
        </w:rPr>
        <w:t xml:space="preserve">столбце. </w:t>
      </w:r>
      <w:r w:rsidRPr="005B4F79">
        <w:rPr>
          <w:spacing w:val="-4"/>
          <w:szCs w:val="24"/>
        </w:rPr>
        <w:t>Дана целочисленная прямоугольная матрица. Определить:</w:t>
      </w:r>
    </w:p>
    <w:p w14:paraId="44AD3164" w14:textId="77777777" w:rsidR="004B6FFE" w:rsidRPr="005B4F79" w:rsidRDefault="004B6FFE" w:rsidP="004B6FFE">
      <w:pPr>
        <w:pStyle w:val="ac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сумму элементов в тех строках, которые содержат хотя бы один отрицатель</w:t>
      </w:r>
      <w:r w:rsidRPr="005B4F79">
        <w:rPr>
          <w:rFonts w:ascii="Times New Roman" w:hAnsi="Times New Roman"/>
          <w:sz w:val="24"/>
          <w:szCs w:val="24"/>
        </w:rPr>
        <w:softHyphen/>
        <w:t>ный элемент (оформить в виде функции);</w:t>
      </w:r>
    </w:p>
    <w:p w14:paraId="434CB021" w14:textId="77777777" w:rsidR="004B6FFE" w:rsidRPr="000338C1" w:rsidRDefault="004B6FFE" w:rsidP="004B6FFE">
      <w:pPr>
        <w:pStyle w:val="ac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11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номера строк и столбцов всех седловых точек матрицы (оформить в виде процедуры).</w:t>
      </w:r>
    </w:p>
    <w:p w14:paraId="5138C855" w14:textId="77777777" w:rsidR="000338C1" w:rsidRDefault="000338C1" w:rsidP="000338C1">
      <w:pPr>
        <w:widowControl w:val="0"/>
        <w:suppressAutoHyphens/>
        <w:autoSpaceDE w:val="0"/>
        <w:rPr>
          <w:spacing w:val="-11"/>
          <w:szCs w:val="24"/>
        </w:rPr>
      </w:pPr>
    </w:p>
    <w:p w14:paraId="2FE1CCD1" w14:textId="60D90191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>4</w:t>
      </w:r>
      <w:r w:rsidRPr="00EA68C4">
        <w:rPr>
          <w:b/>
          <w:szCs w:val="24"/>
        </w:rPr>
        <w:t xml:space="preserve">. </w:t>
      </w:r>
      <w:r w:rsidRPr="000338C1">
        <w:rPr>
          <w:szCs w:val="24"/>
        </w:rPr>
        <w:t>Указатели на функцию. Объявление. Инициализация и использование указателя на функцию.</w:t>
      </w:r>
    </w:p>
    <w:p w14:paraId="047B4419" w14:textId="77777777" w:rsidR="000338C1" w:rsidRPr="00EA68C4" w:rsidRDefault="000338C1" w:rsidP="000338C1">
      <w:pPr>
        <w:widowControl w:val="0"/>
        <w:suppressAutoHyphens/>
        <w:autoSpaceDE w:val="0"/>
        <w:rPr>
          <w:b/>
          <w:szCs w:val="24"/>
        </w:rPr>
      </w:pPr>
    </w:p>
    <w:p w14:paraId="07F02237" w14:textId="5FDA1A1B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 w:rsidRPr="00EA68C4">
        <w:rPr>
          <w:b/>
          <w:szCs w:val="24"/>
        </w:rPr>
        <w:t xml:space="preserve">5. </w:t>
      </w:r>
      <w:r w:rsidRPr="000338C1">
        <w:rPr>
          <w:szCs w:val="24"/>
        </w:rPr>
        <w:t>Потоки ввода-вывода. Понятие потока. Текстовые и двоичные потоки. Стандартные потоки.</w:t>
      </w:r>
    </w:p>
    <w:p w14:paraId="50958192" w14:textId="77777777" w:rsidR="000338C1" w:rsidRPr="005B4F79" w:rsidRDefault="000338C1" w:rsidP="000338C1">
      <w:pPr>
        <w:rPr>
          <w:szCs w:val="24"/>
        </w:rPr>
      </w:pPr>
    </w:p>
    <w:p w14:paraId="1298A8F7" w14:textId="77777777" w:rsidR="000338C1" w:rsidRPr="005B4F79" w:rsidRDefault="000338C1" w:rsidP="000338C1">
      <w:pPr>
        <w:ind w:left="360"/>
        <w:rPr>
          <w:szCs w:val="24"/>
        </w:rPr>
      </w:pPr>
    </w:p>
    <w:p w14:paraId="44ED5F5E" w14:textId="77777777" w:rsidR="004B6FFE" w:rsidRPr="005B4F79" w:rsidRDefault="004B6FFE" w:rsidP="004B6FFE">
      <w:pPr>
        <w:jc w:val="center"/>
        <w:rPr>
          <w:b/>
          <w:szCs w:val="24"/>
        </w:rPr>
      </w:pPr>
      <w:r w:rsidRPr="005B4F79">
        <w:rPr>
          <w:b/>
          <w:szCs w:val="24"/>
        </w:rPr>
        <w:t>Вариант 1</w:t>
      </w:r>
      <w:r>
        <w:rPr>
          <w:b/>
          <w:szCs w:val="24"/>
        </w:rPr>
        <w:t>0</w:t>
      </w:r>
    </w:p>
    <w:p w14:paraId="61707B4E" w14:textId="77777777" w:rsidR="004B6FFE" w:rsidRPr="005B4F79" w:rsidRDefault="004B6FFE" w:rsidP="004B6FFE">
      <w:pPr>
        <w:rPr>
          <w:b/>
          <w:szCs w:val="24"/>
        </w:rPr>
      </w:pPr>
    </w:p>
    <w:p w14:paraId="3337373A" w14:textId="77777777" w:rsidR="004B6FFE" w:rsidRPr="005B4F79" w:rsidRDefault="00B832CD" w:rsidP="00B832CD">
      <w:pPr>
        <w:widowControl w:val="0"/>
        <w:suppressAutoHyphens/>
        <w:autoSpaceDE w:val="0"/>
        <w:rPr>
          <w:szCs w:val="24"/>
        </w:rPr>
      </w:pPr>
      <w:r w:rsidRPr="00B832CD">
        <w:rPr>
          <w:b/>
          <w:szCs w:val="24"/>
        </w:rPr>
        <w:t>1.</w:t>
      </w:r>
      <w:r>
        <w:rPr>
          <w:szCs w:val="24"/>
        </w:rPr>
        <w:t xml:space="preserve"> </w:t>
      </w:r>
      <w:r w:rsidR="004B6FFE" w:rsidRPr="005B4F79">
        <w:rPr>
          <w:szCs w:val="24"/>
        </w:rPr>
        <w:t xml:space="preserve">Даны натуральное число n, массив </w:t>
      </w:r>
      <w:r w:rsidR="004B6FFE" w:rsidRPr="005B4F79">
        <w:rPr>
          <w:i/>
          <w:szCs w:val="24"/>
        </w:rPr>
        <w:t>а</w:t>
      </w:r>
      <w:r w:rsidR="004B6FFE" w:rsidRPr="005B4F79">
        <w:rPr>
          <w:szCs w:val="24"/>
        </w:rPr>
        <w:t xml:space="preserve">[n]. </w:t>
      </w:r>
    </w:p>
    <w:p w14:paraId="684E8861" w14:textId="77777777" w:rsidR="004B6FFE" w:rsidRPr="005B4F79" w:rsidRDefault="004B6FFE" w:rsidP="004B6FFE">
      <w:pPr>
        <w:widowControl w:val="0"/>
        <w:numPr>
          <w:ilvl w:val="0"/>
          <w:numId w:val="21"/>
        </w:numPr>
        <w:suppressAutoHyphens/>
        <w:autoSpaceDE w:val="0"/>
        <w:rPr>
          <w:szCs w:val="24"/>
        </w:rPr>
      </w:pPr>
      <w:r w:rsidRPr="005B4F79">
        <w:rPr>
          <w:szCs w:val="24"/>
        </w:rPr>
        <w:t>Вычислить: а[1]+а[2]+ …+ а[</w:t>
      </w:r>
      <w:r w:rsidRPr="005B4F79">
        <w:rPr>
          <w:szCs w:val="24"/>
          <w:lang w:val="en-US"/>
        </w:rPr>
        <w:t>n</w:t>
      </w:r>
      <w:r>
        <w:rPr>
          <w:szCs w:val="24"/>
        </w:rPr>
        <w:t>].</w:t>
      </w:r>
    </w:p>
    <w:p w14:paraId="27D2E90D" w14:textId="77777777" w:rsidR="004B6FFE" w:rsidRPr="005B4F79" w:rsidRDefault="004B6FFE" w:rsidP="004B6FFE">
      <w:pPr>
        <w:widowControl w:val="0"/>
        <w:numPr>
          <w:ilvl w:val="0"/>
          <w:numId w:val="21"/>
        </w:numPr>
        <w:suppressAutoHyphens/>
        <w:autoSpaceDE w:val="0"/>
        <w:rPr>
          <w:szCs w:val="24"/>
        </w:rPr>
      </w:pPr>
      <w:r w:rsidRPr="005B4F79">
        <w:rPr>
          <w:szCs w:val="24"/>
        </w:rPr>
        <w:t xml:space="preserve">Найти наибольший элемент массива </w:t>
      </w:r>
      <w:r w:rsidRPr="005B4F79">
        <w:rPr>
          <w:i/>
          <w:szCs w:val="24"/>
        </w:rPr>
        <w:t>а</w:t>
      </w:r>
      <w:r w:rsidRPr="005B4F79">
        <w:rPr>
          <w:szCs w:val="24"/>
        </w:rPr>
        <w:t>[n].</w:t>
      </w:r>
    </w:p>
    <w:p w14:paraId="61435C35" w14:textId="77777777" w:rsidR="004B6FFE" w:rsidRPr="005B4F79" w:rsidRDefault="004B6FFE" w:rsidP="004B6FFE">
      <w:pPr>
        <w:ind w:left="735"/>
        <w:rPr>
          <w:b/>
          <w:szCs w:val="24"/>
        </w:rPr>
      </w:pPr>
    </w:p>
    <w:p w14:paraId="703537D7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2</w:t>
      </w:r>
      <w:r w:rsidRPr="005B4F79">
        <w:rPr>
          <w:b/>
          <w:i/>
          <w:szCs w:val="24"/>
        </w:rPr>
        <w:t>.</w:t>
      </w:r>
      <w:r w:rsidRPr="005B4F79">
        <w:rPr>
          <w:szCs w:val="24"/>
        </w:rPr>
        <w:t xml:space="preserve"> Имеется файл</w:t>
      </w:r>
      <w:r w:rsidRPr="005B4F79">
        <w:rPr>
          <w:i/>
          <w:szCs w:val="24"/>
        </w:rPr>
        <w:t xml:space="preserve">, </w:t>
      </w:r>
      <w:r w:rsidRPr="005B4F79">
        <w:rPr>
          <w:szCs w:val="24"/>
        </w:rPr>
        <w:t>в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котором</w:t>
      </w:r>
      <w:r w:rsidRPr="005B4F79">
        <w:rPr>
          <w:i/>
          <w:szCs w:val="24"/>
        </w:rPr>
        <w:t xml:space="preserve"> </w:t>
      </w:r>
      <w:r w:rsidRPr="005B4F79">
        <w:rPr>
          <w:szCs w:val="24"/>
        </w:rPr>
        <w:t>содержится размерность массива и его элементы.  Вычислить:</w:t>
      </w:r>
    </w:p>
    <w:p w14:paraId="44AC2419" w14:textId="77777777" w:rsidR="004B6FFE" w:rsidRPr="005B4F79" w:rsidRDefault="004B6FFE" w:rsidP="004B6FFE">
      <w:pPr>
        <w:pStyle w:val="ac"/>
        <w:widowControl w:val="0"/>
        <w:numPr>
          <w:ilvl w:val="0"/>
          <w:numId w:val="17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 xml:space="preserve"> сумму отрицательных элементов массива;</w:t>
      </w:r>
    </w:p>
    <w:p w14:paraId="1AF1A9A0" w14:textId="77777777" w:rsidR="004B6FFE" w:rsidRPr="005B4F79" w:rsidRDefault="004B6FFE" w:rsidP="004B6FFE">
      <w:pPr>
        <w:pStyle w:val="ac"/>
        <w:widowControl w:val="0"/>
        <w:numPr>
          <w:ilvl w:val="0"/>
          <w:numId w:val="17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произведение элементов массива, расположенных между максимальным и минимальным элементами.</w:t>
      </w:r>
    </w:p>
    <w:p w14:paraId="44053119" w14:textId="77777777" w:rsidR="004B6FFE" w:rsidRPr="005B4F79" w:rsidRDefault="004B6FFE" w:rsidP="004B6FFE">
      <w:pPr>
        <w:rPr>
          <w:b/>
          <w:szCs w:val="24"/>
        </w:rPr>
      </w:pPr>
      <w:r>
        <w:rPr>
          <w:szCs w:val="24"/>
        </w:rPr>
        <w:t xml:space="preserve">      </w:t>
      </w:r>
      <w:r w:rsidRPr="005B4F79">
        <w:rPr>
          <w:szCs w:val="24"/>
        </w:rPr>
        <w:t>Полученные результаты записать в новый файл.</w:t>
      </w:r>
    </w:p>
    <w:p w14:paraId="16395AFC" w14:textId="77777777" w:rsidR="004B6FFE" w:rsidRPr="005B4F79" w:rsidRDefault="004B6FFE" w:rsidP="004B6FFE">
      <w:pPr>
        <w:rPr>
          <w:b/>
          <w:szCs w:val="24"/>
        </w:rPr>
      </w:pPr>
    </w:p>
    <w:p w14:paraId="3164334A" w14:textId="77777777" w:rsidR="004B6FFE" w:rsidRPr="005B4F79" w:rsidRDefault="004B6FFE" w:rsidP="004B6FFE">
      <w:pPr>
        <w:rPr>
          <w:szCs w:val="24"/>
        </w:rPr>
      </w:pPr>
      <w:r w:rsidRPr="005B4F79">
        <w:rPr>
          <w:b/>
          <w:szCs w:val="24"/>
        </w:rPr>
        <w:t>3</w:t>
      </w:r>
      <w:r w:rsidRPr="005B4F79">
        <w:rPr>
          <w:b/>
          <w:i/>
          <w:szCs w:val="24"/>
        </w:rPr>
        <w:t xml:space="preserve">. </w:t>
      </w:r>
      <w:r w:rsidRPr="005B4F79">
        <w:rPr>
          <w:szCs w:val="24"/>
        </w:rPr>
        <w:t>Дана целочисленная прямоугольная матрица. Определить:</w:t>
      </w:r>
    </w:p>
    <w:p w14:paraId="6C106B22" w14:textId="77777777" w:rsidR="004B6FFE" w:rsidRPr="005B4F79" w:rsidRDefault="004B6FFE" w:rsidP="004B6FFE">
      <w:pPr>
        <w:pStyle w:val="ac"/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 xml:space="preserve">количество строк, не содержащих ни одного нулевого элемента (оформить в виде </w:t>
      </w:r>
      <w:r w:rsidRPr="005B4F79">
        <w:rPr>
          <w:rFonts w:ascii="Times New Roman" w:hAnsi="Times New Roman"/>
          <w:sz w:val="24"/>
          <w:szCs w:val="24"/>
        </w:rPr>
        <w:lastRenderedPageBreak/>
        <w:t>функции);</w:t>
      </w:r>
    </w:p>
    <w:p w14:paraId="4CEADB9B" w14:textId="77777777" w:rsidR="004B6FFE" w:rsidRPr="005B4F79" w:rsidRDefault="004B6FFE" w:rsidP="004B6FFE">
      <w:pPr>
        <w:pStyle w:val="ac"/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/>
          <w:spacing w:val="-11"/>
          <w:sz w:val="24"/>
          <w:szCs w:val="24"/>
        </w:rPr>
      </w:pPr>
      <w:r w:rsidRPr="005B4F79">
        <w:rPr>
          <w:rFonts w:ascii="Times New Roman" w:hAnsi="Times New Roman"/>
          <w:sz w:val="24"/>
          <w:szCs w:val="24"/>
        </w:rPr>
        <w:t>максимальное из чисел, встречающихся в заданной матрице более одного раза (оформить в виде процедуры).</w:t>
      </w:r>
      <w:r w:rsidRPr="005B4F79">
        <w:rPr>
          <w:rFonts w:ascii="Times New Roman" w:hAnsi="Times New Roman"/>
          <w:sz w:val="24"/>
          <w:szCs w:val="24"/>
        </w:rPr>
        <w:tab/>
      </w:r>
    </w:p>
    <w:p w14:paraId="68F7A4A5" w14:textId="77777777" w:rsidR="004B6FFE" w:rsidRPr="005B4F79" w:rsidRDefault="004B6FFE" w:rsidP="004B6FFE">
      <w:pPr>
        <w:rPr>
          <w:szCs w:val="24"/>
        </w:rPr>
      </w:pPr>
    </w:p>
    <w:p w14:paraId="225D5520" w14:textId="26F908B4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>
        <w:rPr>
          <w:b/>
          <w:szCs w:val="24"/>
        </w:rPr>
        <w:t>4</w:t>
      </w:r>
      <w:r w:rsidRPr="00EA68C4">
        <w:rPr>
          <w:b/>
          <w:szCs w:val="24"/>
        </w:rPr>
        <w:t xml:space="preserve">. </w:t>
      </w:r>
      <w:r w:rsidRPr="000338C1">
        <w:rPr>
          <w:szCs w:val="24"/>
        </w:rPr>
        <w:t>Передача указателя как аргумента в функцию. Встраиваемые функции. Ключевое слово inline.</w:t>
      </w:r>
    </w:p>
    <w:p w14:paraId="7197687D" w14:textId="77777777" w:rsidR="000338C1" w:rsidRPr="00EA68C4" w:rsidRDefault="000338C1" w:rsidP="000338C1">
      <w:pPr>
        <w:widowControl w:val="0"/>
        <w:suppressAutoHyphens/>
        <w:autoSpaceDE w:val="0"/>
        <w:rPr>
          <w:b/>
          <w:szCs w:val="24"/>
        </w:rPr>
      </w:pPr>
    </w:p>
    <w:p w14:paraId="589088A2" w14:textId="106BFEAD" w:rsidR="000338C1" w:rsidRPr="00EA68C4" w:rsidRDefault="000338C1" w:rsidP="000338C1">
      <w:pPr>
        <w:widowControl w:val="0"/>
        <w:suppressAutoHyphens/>
        <w:autoSpaceDE w:val="0"/>
        <w:rPr>
          <w:szCs w:val="24"/>
        </w:rPr>
      </w:pPr>
      <w:r w:rsidRPr="00EA68C4">
        <w:rPr>
          <w:b/>
          <w:szCs w:val="24"/>
        </w:rPr>
        <w:t>5.</w:t>
      </w:r>
      <w:r>
        <w:rPr>
          <w:b/>
          <w:szCs w:val="24"/>
        </w:rPr>
        <w:t xml:space="preserve"> </w:t>
      </w:r>
      <w:r w:rsidRPr="000338C1">
        <w:rPr>
          <w:szCs w:val="24"/>
        </w:rPr>
        <w:t>Файлы. Имена файлов. Открытие файла. Значение аргумента mode функции fopen. Ситуации, считающиеся ошибочными, в результате кото</w:t>
      </w:r>
      <w:r>
        <w:rPr>
          <w:szCs w:val="24"/>
        </w:rPr>
        <w:t>рых функция возвращает значение </w:t>
      </w:r>
      <w:r w:rsidRPr="000338C1">
        <w:rPr>
          <w:szCs w:val="24"/>
        </w:rPr>
        <w:t>0.</w:t>
      </w:r>
    </w:p>
    <w:p w14:paraId="0596C6ED" w14:textId="77777777" w:rsidR="000338C1" w:rsidRPr="005B4F79" w:rsidRDefault="000338C1" w:rsidP="000338C1">
      <w:pPr>
        <w:rPr>
          <w:szCs w:val="24"/>
        </w:rPr>
      </w:pPr>
    </w:p>
    <w:p w14:paraId="045A389C" w14:textId="77777777" w:rsidR="000338C1" w:rsidRPr="005B4F79" w:rsidRDefault="000338C1" w:rsidP="000338C1">
      <w:pPr>
        <w:ind w:left="360"/>
        <w:rPr>
          <w:szCs w:val="24"/>
        </w:rPr>
      </w:pPr>
    </w:p>
    <w:p w14:paraId="4C3A2A40" w14:textId="77777777" w:rsidR="005B0C67" w:rsidRDefault="005B0C67" w:rsidP="005B0C67">
      <w:pPr>
        <w:spacing w:line="380" w:lineRule="exact"/>
        <w:jc w:val="center"/>
        <w:rPr>
          <w:b/>
        </w:rPr>
      </w:pPr>
      <w:r w:rsidRPr="005B0C67">
        <w:rPr>
          <w:b/>
        </w:rPr>
        <w:t>Литература</w:t>
      </w:r>
    </w:p>
    <w:p w14:paraId="613DAE9A" w14:textId="42F53E0F" w:rsidR="00677EE0" w:rsidRDefault="00677EE0" w:rsidP="000338C1">
      <w:pPr>
        <w:spacing w:line="380" w:lineRule="exact"/>
      </w:pPr>
      <w:r>
        <w:tab/>
      </w:r>
      <w:r w:rsidR="00FD7B8C">
        <w:t>1.</w:t>
      </w:r>
      <w:r>
        <w:t>Побельский, С. В. Программирование на языке Си: учебное пособие для студентов технических специальностей вузов / С. В. Побельский, С. В. Фомин // Питер. – 2021. – С. 352.</w:t>
      </w:r>
    </w:p>
    <w:p w14:paraId="1660426F" w14:textId="1174DD56" w:rsidR="00677EE0" w:rsidRDefault="00677EE0" w:rsidP="000338C1">
      <w:pPr>
        <w:spacing w:line="380" w:lineRule="exact"/>
      </w:pPr>
      <w:r>
        <w:t xml:space="preserve">    </w:t>
      </w:r>
      <w:r>
        <w:tab/>
      </w:r>
      <w:r w:rsidR="00FD7B8C">
        <w:t>2</w:t>
      </w:r>
      <w:r>
        <w:t>.Шилдт, Г. Язык программирования C. Полное руководство / Г. Шилдт // Вильямс. – 2022. – С. 816.</w:t>
      </w:r>
    </w:p>
    <w:p w14:paraId="05E152CD" w14:textId="11C8D8E0" w:rsidR="00677EE0" w:rsidRDefault="00677EE0" w:rsidP="000338C1">
      <w:pPr>
        <w:spacing w:line="380" w:lineRule="exact"/>
      </w:pPr>
      <w:r>
        <w:t xml:space="preserve">    </w:t>
      </w:r>
      <w:r w:rsidR="00FD7B8C">
        <w:tab/>
        <w:t>3.</w:t>
      </w:r>
      <w:r>
        <w:t>Керниган, Б. Язык программирования C / Б. Керниган, Д. Ричи // Вильямс. – 2021. – С. 288.</w:t>
      </w:r>
    </w:p>
    <w:p w14:paraId="303237F9" w14:textId="1318EEFA" w:rsidR="00677EE0" w:rsidRDefault="00677EE0" w:rsidP="000338C1">
      <w:pPr>
        <w:spacing w:line="380" w:lineRule="exact"/>
      </w:pPr>
      <w:r>
        <w:t xml:space="preserve">    </w:t>
      </w:r>
      <w:r w:rsidR="00FD7B8C">
        <w:t xml:space="preserve">        4.</w:t>
      </w:r>
      <w:r>
        <w:t>Прата, С. Язык программирования C: Лекции и упражнения / С. Прата // Питер. – 2023. – С. 960.</w:t>
      </w:r>
    </w:p>
    <w:p w14:paraId="7DCF86D5" w14:textId="02206DE1" w:rsidR="00FD7B8C" w:rsidRDefault="00677EE0" w:rsidP="000338C1">
      <w:pPr>
        <w:spacing w:line="380" w:lineRule="exact"/>
      </w:pPr>
      <w:r>
        <w:t xml:space="preserve">    </w:t>
      </w:r>
      <w:r w:rsidR="00FD7B8C">
        <w:tab/>
        <w:t>5</w:t>
      </w:r>
      <w:r>
        <w:t>.Прохазка, П. Основы программирования на C и C++ / П. Прохазка // Мир. – 2018. – С. 512.</w:t>
      </w:r>
    </w:p>
    <w:p w14:paraId="4B8581C8" w14:textId="74412474" w:rsidR="00FD7B8C" w:rsidRDefault="00FD7B8C" w:rsidP="000338C1">
      <w:pPr>
        <w:spacing w:line="380" w:lineRule="exact"/>
      </w:pPr>
      <w:r>
        <w:tab/>
        <w:t>6.Глушаков, С. В. Программирование на языке Cи: Учебное пособие / С. В. Глушаков, Н. А. Зорин // Горячая линия-Телеком. – 2018. – С. 248.</w:t>
      </w:r>
    </w:p>
    <w:p w14:paraId="5BD0AAC6" w14:textId="4F497211" w:rsidR="00FD7B8C" w:rsidRDefault="00FD7B8C" w:rsidP="000338C1">
      <w:pPr>
        <w:spacing w:line="380" w:lineRule="exact"/>
      </w:pPr>
      <w:r>
        <w:tab/>
        <w:t>7.Шапошников, К. В. Си для начинающих: Самоучитель / К. В. Шапошников // ДМК Пресс. – 2019. – С. 320.</w:t>
      </w:r>
    </w:p>
    <w:p w14:paraId="21CE5431" w14:textId="407E5C8C" w:rsidR="00FC0963" w:rsidRPr="00FC0963" w:rsidRDefault="00FD7B8C" w:rsidP="000338C1">
      <w:pPr>
        <w:spacing w:line="380" w:lineRule="exact"/>
      </w:pPr>
      <w:r>
        <w:tab/>
        <w:t>8.Солари, М. Алгоритмы и программирование на языке Cи / М. Солари // Вильямс. – 2020. – С. 672.</w:t>
      </w:r>
    </w:p>
    <w:sectPr w:rsidR="00FC0963" w:rsidRPr="00FC0963" w:rsidSect="00CC2823">
      <w:footerReference w:type="even" r:id="rId8"/>
      <w:pgSz w:w="11907" w:h="16840" w:code="9"/>
      <w:pgMar w:top="1701" w:right="964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633CA" w14:textId="77777777" w:rsidR="00163E20" w:rsidRDefault="00163E20">
      <w:r>
        <w:separator/>
      </w:r>
    </w:p>
  </w:endnote>
  <w:endnote w:type="continuationSeparator" w:id="0">
    <w:p w14:paraId="6EFECB7C" w14:textId="77777777" w:rsidR="00163E20" w:rsidRDefault="0016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0116C" w14:textId="77777777" w:rsidR="00132A93" w:rsidRDefault="00132A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C944C3" w14:textId="77777777" w:rsidR="00132A93" w:rsidRDefault="00132A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A2AA5" w14:textId="77777777" w:rsidR="00163E20" w:rsidRDefault="00163E20">
      <w:r>
        <w:separator/>
      </w:r>
    </w:p>
  </w:footnote>
  <w:footnote w:type="continuationSeparator" w:id="0">
    <w:p w14:paraId="1DD4CCF5" w14:textId="77777777" w:rsidR="00163E20" w:rsidRDefault="00163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5E94E164"/>
    <w:name w:val="WW8Num3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14"/>
    <w:multiLevelType w:val="single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</w:lvl>
  </w:abstractNum>
  <w:abstractNum w:abstractNumId="8">
    <w:nsid w:val="00000016"/>
    <w:multiLevelType w:val="singleLevel"/>
    <w:tmpl w:val="00000016"/>
    <w:name w:val="WW8Num2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17"/>
    <w:multiLevelType w:val="singleLevel"/>
    <w:tmpl w:val="00000017"/>
    <w:name w:val="WW8Num23"/>
    <w:lvl w:ilvl="0">
      <w:start w:val="1"/>
      <w:numFmt w:val="upperLetter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1A"/>
    <w:multiLevelType w:val="singleLevel"/>
    <w:tmpl w:val="0000001A"/>
    <w:name w:val="WW8Num2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C"/>
    <w:multiLevelType w:val="singleLevel"/>
    <w:tmpl w:val="0000001C"/>
    <w:name w:val="WW8Num2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1D"/>
    <w:multiLevelType w:val="singleLevel"/>
    <w:tmpl w:val="0000001D"/>
    <w:name w:val="WW8Num29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F"/>
    <w:multiLevelType w:val="singleLevel"/>
    <w:tmpl w:val="0000001F"/>
    <w:name w:val="WW8Num31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21"/>
    <w:multiLevelType w:val="singleLevel"/>
    <w:tmpl w:val="00000021"/>
    <w:name w:val="WW8Num33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22"/>
    <w:multiLevelType w:val="singleLevel"/>
    <w:tmpl w:val="00000022"/>
    <w:name w:val="WW8Num3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DC26DC"/>
    <w:multiLevelType w:val="hybridMultilevel"/>
    <w:tmpl w:val="B12A28C8"/>
    <w:lvl w:ilvl="0" w:tplc="E2C6665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5287ECC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8137858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1603B90"/>
    <w:multiLevelType w:val="hybridMultilevel"/>
    <w:tmpl w:val="A022CF4E"/>
    <w:lvl w:ilvl="0" w:tplc="B9DA7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483AD3"/>
    <w:multiLevelType w:val="hybridMultilevel"/>
    <w:tmpl w:val="CF2C8652"/>
    <w:lvl w:ilvl="0" w:tplc="FA7AC8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D9D5498"/>
    <w:multiLevelType w:val="hybridMultilevel"/>
    <w:tmpl w:val="55F87FB8"/>
    <w:lvl w:ilvl="0" w:tplc="5E94E16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321166"/>
    <w:multiLevelType w:val="hybridMultilevel"/>
    <w:tmpl w:val="6448A358"/>
    <w:lvl w:ilvl="0" w:tplc="CF14DA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2353D5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5457544"/>
    <w:multiLevelType w:val="hybridMultilevel"/>
    <w:tmpl w:val="F636039E"/>
    <w:lvl w:ilvl="0" w:tplc="1944A1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DC93523"/>
    <w:multiLevelType w:val="hybridMultilevel"/>
    <w:tmpl w:val="84A404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6626AB"/>
    <w:multiLevelType w:val="hybridMultilevel"/>
    <w:tmpl w:val="8FECC09C"/>
    <w:lvl w:ilvl="0" w:tplc="9D706A9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04A368B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2E53D76"/>
    <w:multiLevelType w:val="hybridMultilevel"/>
    <w:tmpl w:val="5584FA7A"/>
    <w:lvl w:ilvl="0" w:tplc="5E94E16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324C35"/>
    <w:multiLevelType w:val="hybridMultilevel"/>
    <w:tmpl w:val="87A8B82E"/>
    <w:lvl w:ilvl="0" w:tplc="5E94E16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5292A0B"/>
    <w:multiLevelType w:val="hybridMultilevel"/>
    <w:tmpl w:val="1C1A8B06"/>
    <w:lvl w:ilvl="0" w:tplc="5E94E1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82266C"/>
    <w:multiLevelType w:val="hybridMultilevel"/>
    <w:tmpl w:val="5DEEF6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524BEB"/>
    <w:multiLevelType w:val="hybridMultilevel"/>
    <w:tmpl w:val="EC0C319A"/>
    <w:lvl w:ilvl="0" w:tplc="C60096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FEC7E2E"/>
    <w:multiLevelType w:val="hybridMultilevel"/>
    <w:tmpl w:val="1D860E54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6666A24"/>
    <w:multiLevelType w:val="hybridMultilevel"/>
    <w:tmpl w:val="7414AF6A"/>
    <w:lvl w:ilvl="0" w:tplc="293EB93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27"/>
  </w:num>
  <w:num w:numId="21">
    <w:abstractNumId w:val="31"/>
  </w:num>
  <w:num w:numId="22">
    <w:abstractNumId w:val="24"/>
  </w:num>
  <w:num w:numId="23">
    <w:abstractNumId w:val="28"/>
  </w:num>
  <w:num w:numId="24">
    <w:abstractNumId w:val="18"/>
  </w:num>
  <w:num w:numId="25">
    <w:abstractNumId w:val="23"/>
  </w:num>
  <w:num w:numId="26">
    <w:abstractNumId w:val="30"/>
  </w:num>
  <w:num w:numId="27">
    <w:abstractNumId w:val="19"/>
  </w:num>
  <w:num w:numId="28">
    <w:abstractNumId w:val="35"/>
  </w:num>
  <w:num w:numId="29">
    <w:abstractNumId w:val="20"/>
  </w:num>
  <w:num w:numId="30">
    <w:abstractNumId w:val="26"/>
  </w:num>
  <w:num w:numId="31">
    <w:abstractNumId w:val="25"/>
  </w:num>
  <w:num w:numId="32">
    <w:abstractNumId w:val="34"/>
  </w:num>
  <w:num w:numId="33">
    <w:abstractNumId w:val="29"/>
  </w:num>
  <w:num w:numId="34">
    <w:abstractNumId w:val="33"/>
  </w:num>
  <w:num w:numId="35">
    <w:abstractNumId w:val="32"/>
  </w:num>
  <w:num w:numId="36">
    <w:abstractNumId w:val="36"/>
  </w:num>
  <w:num w:numId="37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02"/>
    <w:rsid w:val="000338C1"/>
    <w:rsid w:val="00044461"/>
    <w:rsid w:val="000C33F2"/>
    <w:rsid w:val="000C48D3"/>
    <w:rsid w:val="0010378D"/>
    <w:rsid w:val="00132A93"/>
    <w:rsid w:val="0014512E"/>
    <w:rsid w:val="00163E20"/>
    <w:rsid w:val="00200C75"/>
    <w:rsid w:val="0020483D"/>
    <w:rsid w:val="00232C4C"/>
    <w:rsid w:val="002501AB"/>
    <w:rsid w:val="002624D3"/>
    <w:rsid w:val="002773BE"/>
    <w:rsid w:val="002E2A15"/>
    <w:rsid w:val="003415E9"/>
    <w:rsid w:val="00376DCE"/>
    <w:rsid w:val="003C6358"/>
    <w:rsid w:val="003F09BB"/>
    <w:rsid w:val="00497D5B"/>
    <w:rsid w:val="004B0320"/>
    <w:rsid w:val="004B6FFE"/>
    <w:rsid w:val="004C3282"/>
    <w:rsid w:val="004F706B"/>
    <w:rsid w:val="005518EC"/>
    <w:rsid w:val="00595255"/>
    <w:rsid w:val="005B0C67"/>
    <w:rsid w:val="005B4F79"/>
    <w:rsid w:val="005F1F63"/>
    <w:rsid w:val="005F32C0"/>
    <w:rsid w:val="006118B0"/>
    <w:rsid w:val="0064065E"/>
    <w:rsid w:val="0064554C"/>
    <w:rsid w:val="00677EE0"/>
    <w:rsid w:val="006919AE"/>
    <w:rsid w:val="006A2D7F"/>
    <w:rsid w:val="006A7E11"/>
    <w:rsid w:val="006D208A"/>
    <w:rsid w:val="007A1B66"/>
    <w:rsid w:val="00812FD1"/>
    <w:rsid w:val="00824A9E"/>
    <w:rsid w:val="008359D5"/>
    <w:rsid w:val="008770AF"/>
    <w:rsid w:val="008E64F6"/>
    <w:rsid w:val="00912E3B"/>
    <w:rsid w:val="00935E37"/>
    <w:rsid w:val="009566C9"/>
    <w:rsid w:val="00963E74"/>
    <w:rsid w:val="0097365D"/>
    <w:rsid w:val="009A0E76"/>
    <w:rsid w:val="009E42F6"/>
    <w:rsid w:val="009F6702"/>
    <w:rsid w:val="00A20B46"/>
    <w:rsid w:val="00A343E0"/>
    <w:rsid w:val="00A648BC"/>
    <w:rsid w:val="00A72EE4"/>
    <w:rsid w:val="00A84B12"/>
    <w:rsid w:val="00AE6791"/>
    <w:rsid w:val="00B030A3"/>
    <w:rsid w:val="00B832CD"/>
    <w:rsid w:val="00BC26FE"/>
    <w:rsid w:val="00BE49F5"/>
    <w:rsid w:val="00C403BD"/>
    <w:rsid w:val="00C85D75"/>
    <w:rsid w:val="00CC2823"/>
    <w:rsid w:val="00CE4FC5"/>
    <w:rsid w:val="00CF37B8"/>
    <w:rsid w:val="00D509C5"/>
    <w:rsid w:val="00D861DF"/>
    <w:rsid w:val="00DB3879"/>
    <w:rsid w:val="00DE286C"/>
    <w:rsid w:val="00E24F3D"/>
    <w:rsid w:val="00E57B82"/>
    <w:rsid w:val="00E90560"/>
    <w:rsid w:val="00E91DF3"/>
    <w:rsid w:val="00E94B0C"/>
    <w:rsid w:val="00EA68C4"/>
    <w:rsid w:val="00EB14D3"/>
    <w:rsid w:val="00F16F0F"/>
    <w:rsid w:val="00F328E4"/>
    <w:rsid w:val="00F6243B"/>
    <w:rsid w:val="00FC0963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62DD68"/>
  <w15:chartTrackingRefBased/>
  <w15:docId w15:val="{1DD63284-FA4E-4421-A33E-CC586856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8C1"/>
    <w:pPr>
      <w:jc w:val="both"/>
    </w:pPr>
    <w:rPr>
      <w:sz w:val="24"/>
    </w:rPr>
  </w:style>
  <w:style w:type="paragraph" w:styleId="1">
    <w:name w:val="heading 1"/>
    <w:basedOn w:val="a"/>
    <w:next w:val="a"/>
    <w:qFormat/>
    <w:rsid w:val="00232C4C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F6702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9F670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9F6702"/>
  </w:style>
  <w:style w:type="character" w:styleId="a6">
    <w:name w:val="annotation reference"/>
    <w:semiHidden/>
    <w:rsid w:val="009F6702"/>
    <w:rPr>
      <w:sz w:val="16"/>
    </w:rPr>
  </w:style>
  <w:style w:type="paragraph" w:styleId="a7">
    <w:name w:val="annotation text"/>
    <w:basedOn w:val="a"/>
    <w:semiHidden/>
    <w:rsid w:val="009F6702"/>
    <w:rPr>
      <w:sz w:val="20"/>
    </w:rPr>
  </w:style>
  <w:style w:type="paragraph" w:styleId="a8">
    <w:name w:val="footnote text"/>
    <w:basedOn w:val="a"/>
    <w:semiHidden/>
    <w:rsid w:val="009F6702"/>
    <w:rPr>
      <w:sz w:val="20"/>
    </w:rPr>
  </w:style>
  <w:style w:type="character" w:styleId="a9">
    <w:name w:val="footnote reference"/>
    <w:semiHidden/>
    <w:rsid w:val="009F6702"/>
    <w:rPr>
      <w:vertAlign w:val="superscript"/>
    </w:rPr>
  </w:style>
  <w:style w:type="paragraph" w:customStyle="1" w:styleId="base">
    <w:name w:val="base"/>
    <w:basedOn w:val="a"/>
    <w:rsid w:val="009F6702"/>
    <w:pPr>
      <w:spacing w:after="150"/>
      <w:ind w:left="750" w:right="300"/>
    </w:pPr>
    <w:rPr>
      <w:rFonts w:ascii="Arial" w:hAnsi="Arial" w:cs="Arial"/>
      <w:sz w:val="18"/>
      <w:szCs w:val="18"/>
    </w:rPr>
  </w:style>
  <w:style w:type="table" w:styleId="aa">
    <w:name w:val="Table Grid"/>
    <w:basedOn w:val="a1"/>
    <w:rsid w:val="00812FD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rsid w:val="00232C4C"/>
    <w:pPr>
      <w:ind w:firstLine="567"/>
    </w:pPr>
  </w:style>
  <w:style w:type="paragraph" w:styleId="2">
    <w:name w:val="Body Text Indent 2"/>
    <w:basedOn w:val="a"/>
    <w:rsid w:val="00232C4C"/>
    <w:pPr>
      <w:ind w:firstLine="567"/>
      <w:jc w:val="left"/>
    </w:pPr>
    <w:rPr>
      <w:b/>
    </w:rPr>
  </w:style>
  <w:style w:type="paragraph" w:styleId="3">
    <w:name w:val="Body Text Indent 3"/>
    <w:basedOn w:val="a"/>
    <w:rsid w:val="00232C4C"/>
    <w:pPr>
      <w:ind w:right="-4" w:firstLine="567"/>
    </w:pPr>
    <w:rPr>
      <w:b/>
    </w:rPr>
  </w:style>
  <w:style w:type="paragraph" w:customStyle="1" w:styleId="10">
    <w:name w:val="Обычный1"/>
    <w:rsid w:val="00232C4C"/>
    <w:pPr>
      <w:widowControl w:val="0"/>
    </w:pPr>
    <w:rPr>
      <w:snapToGrid w:val="0"/>
    </w:rPr>
  </w:style>
  <w:style w:type="paragraph" w:styleId="ac">
    <w:name w:val="List Paragraph"/>
    <w:basedOn w:val="a"/>
    <w:uiPriority w:val="34"/>
    <w:qFormat/>
    <w:rsid w:val="004F706B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Document Map"/>
    <w:basedOn w:val="a"/>
    <w:semiHidden/>
    <w:rsid w:val="0020483D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выполнения контрольных работ</vt:lpstr>
    </vt:vector>
  </TitlesOfParts>
  <Company>EOI</Company>
  <LinksUpToDate>false</LinksUpToDate>
  <CharactersWithSpaces>12229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выполнения контрольных работ</dc:title>
  <dc:subject/>
  <dc:creator>gkostomarova</dc:creator>
  <cp:keywords/>
  <dc:description/>
  <cp:lastModifiedBy>IT(IKA)</cp:lastModifiedBy>
  <cp:revision>2</cp:revision>
  <cp:lastPrinted>2010-12-23T09:27:00Z</cp:lastPrinted>
  <dcterms:created xsi:type="dcterms:W3CDTF">2024-08-22T15:42:00Z</dcterms:created>
  <dcterms:modified xsi:type="dcterms:W3CDTF">2024-08-22T15:42:00Z</dcterms:modified>
</cp:coreProperties>
</file>